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D1132AB" w14:textId="02578A3B" w:rsidR="00007BF9" w:rsidRPr="00BD6D35" w:rsidRDefault="00007BF9" w:rsidP="003C2AF7">
      <w:pPr>
        <w:spacing w:before="120" w:line="276" w:lineRule="auto"/>
        <w:ind w:left="567" w:hanging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4BF160E" w14:textId="5C03E9BF" w:rsidR="000E1C61" w:rsidRPr="00BD6D35" w:rsidRDefault="000E1C61" w:rsidP="003C2AF7">
      <w:pPr>
        <w:spacing w:before="120" w:line="276" w:lineRule="auto"/>
        <w:ind w:left="567" w:hanging="283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BD6D35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F344CE" w:rsidRPr="00BD6D35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FF3279">
        <w:rPr>
          <w:rFonts w:asciiTheme="minorHAnsi" w:hAnsiTheme="minorHAnsi" w:cstheme="minorHAnsi"/>
          <w:b/>
          <w:bCs/>
          <w:sz w:val="22"/>
          <w:szCs w:val="22"/>
        </w:rPr>
        <w:t>b</w:t>
      </w:r>
      <w:r w:rsidR="00CD6E41" w:rsidRPr="00BD6D3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D6D35">
        <w:rPr>
          <w:rFonts w:asciiTheme="minorHAnsi" w:hAnsiTheme="minorHAnsi" w:cstheme="minorHAnsi"/>
          <w:b/>
          <w:bCs/>
          <w:sz w:val="22"/>
          <w:szCs w:val="22"/>
        </w:rPr>
        <w:t xml:space="preserve">do SWZ </w:t>
      </w:r>
    </w:p>
    <w:p w14:paraId="11BE0B4E" w14:textId="77777777" w:rsidR="000E1C61" w:rsidRPr="00BD6D35" w:rsidRDefault="000E1C61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2C4583F" w14:textId="77777777" w:rsidR="000E1C61" w:rsidRPr="00BD6D35" w:rsidRDefault="000E1C61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</w:t>
      </w:r>
    </w:p>
    <w:p w14:paraId="017A4979" w14:textId="77777777" w:rsidR="000E1C61" w:rsidRPr="00BD6D35" w:rsidRDefault="000E1C61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</w:t>
      </w:r>
    </w:p>
    <w:p w14:paraId="4B615F9A" w14:textId="77777777" w:rsidR="000E1C61" w:rsidRPr="00BD6D35" w:rsidRDefault="000E1C61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</w:t>
      </w:r>
    </w:p>
    <w:p w14:paraId="719D7D12" w14:textId="77777777" w:rsidR="000E1C61" w:rsidRPr="00BD6D35" w:rsidRDefault="000E1C61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(Nazwa i adres wykonawcy)</w:t>
      </w:r>
    </w:p>
    <w:p w14:paraId="41D416F2" w14:textId="77777777" w:rsidR="000E1C61" w:rsidRPr="00BD6D35" w:rsidRDefault="000E1C61" w:rsidP="003C2AF7">
      <w:pPr>
        <w:spacing w:before="120" w:line="276" w:lineRule="auto"/>
        <w:ind w:left="567" w:hanging="283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_____________________________________________, dnia _____________ r.</w:t>
      </w:r>
    </w:p>
    <w:p w14:paraId="0081220D" w14:textId="77777777" w:rsidR="000E1C61" w:rsidRPr="00BD6D35" w:rsidRDefault="000E1C61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50401EB" w14:textId="775F1B4A" w:rsidR="000E1C61" w:rsidRPr="00BD6D35" w:rsidRDefault="006145A0" w:rsidP="003C2AF7">
      <w:pPr>
        <w:spacing w:before="120" w:line="276" w:lineRule="auto"/>
        <w:ind w:left="567" w:hanging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D6D35">
        <w:rPr>
          <w:rFonts w:asciiTheme="minorHAnsi" w:hAnsiTheme="minorHAnsi" w:cstheme="minorHAnsi"/>
          <w:b/>
          <w:bCs/>
          <w:sz w:val="22"/>
          <w:szCs w:val="22"/>
        </w:rPr>
        <w:t xml:space="preserve">FORMULARZ </w:t>
      </w:r>
      <w:r w:rsidR="00B627D7" w:rsidRPr="00BD6D35">
        <w:rPr>
          <w:rFonts w:asciiTheme="minorHAnsi" w:hAnsiTheme="minorHAnsi" w:cstheme="minorHAnsi"/>
          <w:b/>
          <w:bCs/>
          <w:sz w:val="22"/>
          <w:szCs w:val="22"/>
        </w:rPr>
        <w:t>OFERT</w:t>
      </w:r>
      <w:r w:rsidRPr="00BD6D35">
        <w:rPr>
          <w:rFonts w:asciiTheme="minorHAnsi" w:hAnsiTheme="minorHAnsi" w:cstheme="minorHAnsi"/>
          <w:b/>
          <w:bCs/>
          <w:sz w:val="22"/>
          <w:szCs w:val="22"/>
        </w:rPr>
        <w:t>Y</w:t>
      </w:r>
    </w:p>
    <w:p w14:paraId="35CA933A" w14:textId="77777777" w:rsidR="000E1C61" w:rsidRPr="00BD6D35" w:rsidRDefault="000E1C61" w:rsidP="003C2AF7">
      <w:pPr>
        <w:spacing w:before="120" w:line="276" w:lineRule="auto"/>
        <w:ind w:left="567" w:hanging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77EEB04" w14:textId="77777777" w:rsidR="000E1C61" w:rsidRPr="00BD6D35" w:rsidRDefault="000E1C61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D6D35">
        <w:rPr>
          <w:rFonts w:asciiTheme="minorHAnsi" w:hAnsiTheme="minorHAnsi" w:cstheme="minorHAnsi"/>
          <w:b/>
          <w:bCs/>
          <w:sz w:val="22"/>
          <w:szCs w:val="22"/>
        </w:rPr>
        <w:t xml:space="preserve">Skarb Państwa - </w:t>
      </w:r>
      <w:r w:rsidRPr="00BD6D35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1B0AD538" w14:textId="77777777" w:rsidR="000E1C61" w:rsidRPr="00BD6D35" w:rsidRDefault="000E1C61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D6D35">
        <w:rPr>
          <w:rFonts w:asciiTheme="minorHAnsi" w:hAnsiTheme="minorHAnsi" w:cstheme="minorHAnsi"/>
          <w:b/>
          <w:bCs/>
          <w:sz w:val="22"/>
          <w:szCs w:val="22"/>
        </w:rPr>
        <w:t xml:space="preserve">Państwowe Gospodarstwo Leśne Lasy Państwowe </w:t>
      </w:r>
    </w:p>
    <w:p w14:paraId="49570F5D" w14:textId="77777777" w:rsidR="00FD7B23" w:rsidRPr="00BD6D35" w:rsidRDefault="000E1C61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D6D35">
        <w:rPr>
          <w:rFonts w:asciiTheme="minorHAnsi" w:hAnsiTheme="minorHAnsi" w:cstheme="minorHAnsi"/>
          <w:b/>
          <w:bCs/>
          <w:sz w:val="22"/>
          <w:szCs w:val="22"/>
        </w:rPr>
        <w:t xml:space="preserve">Nadleśnictwo </w:t>
      </w:r>
      <w:r w:rsidR="00FD7B23" w:rsidRPr="00BD6D35">
        <w:rPr>
          <w:rFonts w:asciiTheme="minorHAnsi" w:hAnsiTheme="minorHAnsi" w:cstheme="minorHAnsi"/>
          <w:b/>
          <w:bCs/>
          <w:sz w:val="22"/>
          <w:szCs w:val="22"/>
        </w:rPr>
        <w:t>Gidle</w:t>
      </w:r>
    </w:p>
    <w:p w14:paraId="2420654F" w14:textId="793E282D" w:rsidR="00FD7B23" w:rsidRPr="00BD6D35" w:rsidRDefault="00FD7B23" w:rsidP="004B1B20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D6D35">
        <w:rPr>
          <w:rFonts w:asciiTheme="minorHAnsi" w:hAnsiTheme="minorHAnsi" w:cstheme="minorHAnsi"/>
          <w:b/>
          <w:bCs/>
          <w:sz w:val="22"/>
          <w:szCs w:val="22"/>
        </w:rPr>
        <w:t>Niesulów 3, 97-540 Gidle</w:t>
      </w:r>
      <w:r w:rsidR="000E1C61" w:rsidRPr="00BD6D35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03C85674" w14:textId="732CAA05" w:rsidR="00F54E9D" w:rsidRPr="00BD6D35" w:rsidRDefault="00B627D7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Odpowiadając na ogłoszenie o przetargu nieograniczonym na</w:t>
      </w:r>
      <w:r w:rsidR="00564E2C" w:rsidRPr="00BD6D35">
        <w:rPr>
          <w:rFonts w:asciiTheme="minorHAnsi" w:hAnsiTheme="minorHAnsi" w:cstheme="minorHAnsi"/>
          <w:bCs/>
          <w:sz w:val="22"/>
          <w:szCs w:val="22"/>
        </w:rPr>
        <w:t>:</w:t>
      </w:r>
    </w:p>
    <w:p w14:paraId="7F26F391" w14:textId="3FC1F27D" w:rsidR="00F54E9D" w:rsidRPr="00BD6D35" w:rsidRDefault="00167B7C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67B7C">
        <w:rPr>
          <w:rFonts w:asciiTheme="minorHAnsi" w:hAnsiTheme="minorHAnsi" w:cstheme="minorHAnsi"/>
          <w:bCs/>
          <w:sz w:val="22"/>
          <w:szCs w:val="22"/>
        </w:rPr>
        <w:t>„Usługi napraw bieżących i awaryjnych oraz wykonywania okresowych przeglądów serwisowych maszyn leśnych dla Nadleśnictwa Gidle.”</w:t>
      </w:r>
    </w:p>
    <w:p w14:paraId="2B864910" w14:textId="5899D26E" w:rsidR="00B627D7" w:rsidRPr="00BD6D35" w:rsidRDefault="00B627D7" w:rsidP="002D3C86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 xml:space="preserve">składamy niniejszym ofertę na </w:t>
      </w:r>
      <w:r w:rsidR="00F54E9D" w:rsidRPr="00BD6D35">
        <w:rPr>
          <w:rFonts w:asciiTheme="minorHAnsi" w:hAnsiTheme="minorHAnsi" w:cstheme="minorHAnsi"/>
          <w:b/>
          <w:sz w:val="22"/>
          <w:szCs w:val="22"/>
          <w:u w:val="single"/>
        </w:rPr>
        <w:t xml:space="preserve">część </w:t>
      </w:r>
      <w:r w:rsidR="00564E2C" w:rsidRPr="00BD6D35">
        <w:rPr>
          <w:rFonts w:asciiTheme="minorHAnsi" w:hAnsiTheme="minorHAnsi" w:cstheme="minorHAnsi"/>
          <w:b/>
          <w:sz w:val="22"/>
          <w:szCs w:val="22"/>
          <w:u w:val="single"/>
        </w:rPr>
        <w:t>…</w:t>
      </w:r>
      <w:r w:rsidR="00566901" w:rsidRPr="00BD6D35">
        <w:rPr>
          <w:rFonts w:asciiTheme="minorHAnsi" w:hAnsiTheme="minorHAnsi" w:cstheme="minorHAnsi"/>
          <w:b/>
          <w:sz w:val="22"/>
          <w:szCs w:val="22"/>
          <w:u w:val="single"/>
        </w:rPr>
        <w:t>…..</w:t>
      </w:r>
      <w:r w:rsidR="00564E2C" w:rsidRPr="00BD6D35">
        <w:rPr>
          <w:rFonts w:asciiTheme="minorHAnsi" w:hAnsiTheme="minorHAnsi" w:cstheme="minorHAnsi"/>
          <w:b/>
          <w:sz w:val="22"/>
          <w:szCs w:val="22"/>
          <w:u w:val="single"/>
        </w:rPr>
        <w:t>…..</w:t>
      </w:r>
      <w:r w:rsidRPr="00BD6D3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603C40">
        <w:rPr>
          <w:rFonts w:asciiTheme="minorHAnsi" w:hAnsiTheme="minorHAnsi" w:cstheme="minorHAnsi"/>
          <w:bCs/>
          <w:sz w:val="22"/>
          <w:szCs w:val="22"/>
        </w:rPr>
        <w:t>(</w:t>
      </w:r>
      <w:r w:rsidR="00D9268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603C40">
        <w:rPr>
          <w:rFonts w:asciiTheme="minorHAnsi" w:hAnsiTheme="minorHAnsi" w:cstheme="minorHAnsi"/>
          <w:bCs/>
          <w:sz w:val="22"/>
          <w:szCs w:val="22"/>
        </w:rPr>
        <w:t>2,3,4</w:t>
      </w:r>
      <w:r w:rsidR="00D9268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603C40">
        <w:rPr>
          <w:rFonts w:asciiTheme="minorHAnsi" w:hAnsiTheme="minorHAnsi" w:cstheme="minorHAnsi"/>
          <w:bCs/>
          <w:sz w:val="22"/>
          <w:szCs w:val="22"/>
        </w:rPr>
        <w:t xml:space="preserve">) </w:t>
      </w:r>
      <w:r w:rsidRPr="00BD6D35">
        <w:rPr>
          <w:rFonts w:asciiTheme="minorHAnsi" w:hAnsiTheme="minorHAnsi" w:cstheme="minorHAnsi"/>
          <w:bCs/>
          <w:sz w:val="22"/>
          <w:szCs w:val="22"/>
        </w:rPr>
        <w:t>tego zamówienia:</w:t>
      </w:r>
    </w:p>
    <w:p w14:paraId="799E939E" w14:textId="54DBD7FC" w:rsidR="00B5155C" w:rsidRPr="009733FA" w:rsidRDefault="00B627D7" w:rsidP="009733FA">
      <w:pPr>
        <w:pStyle w:val="Akapitzlist"/>
        <w:numPr>
          <w:ilvl w:val="0"/>
          <w:numId w:val="5"/>
        </w:numPr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733FA">
        <w:rPr>
          <w:rFonts w:asciiTheme="minorHAnsi" w:hAnsiTheme="minorHAnsi" w:cstheme="minorHAnsi"/>
          <w:bCs/>
          <w:sz w:val="22"/>
          <w:szCs w:val="22"/>
        </w:rPr>
        <w:t>Za</w:t>
      </w:r>
      <w:r w:rsidR="00550796" w:rsidRPr="009733FA">
        <w:rPr>
          <w:rFonts w:asciiTheme="minorHAnsi" w:hAnsiTheme="minorHAnsi" w:cstheme="minorHAnsi"/>
          <w:bCs/>
          <w:sz w:val="22"/>
          <w:szCs w:val="22"/>
        </w:rPr>
        <w:t xml:space="preserve"> wykonanie przedmiotu zamówienia,</w:t>
      </w:r>
      <w:r w:rsidR="00566901" w:rsidRPr="009733F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50796" w:rsidRPr="009733FA">
        <w:rPr>
          <w:rFonts w:asciiTheme="minorHAnsi" w:hAnsiTheme="minorHAnsi" w:cstheme="minorHAnsi"/>
          <w:bCs/>
          <w:sz w:val="22"/>
          <w:szCs w:val="22"/>
        </w:rPr>
        <w:t xml:space="preserve">oferujemy </w:t>
      </w:r>
      <w:r w:rsidR="009733FA" w:rsidRPr="009733FA">
        <w:rPr>
          <w:rFonts w:asciiTheme="minorHAnsi" w:hAnsiTheme="minorHAnsi" w:cstheme="minorHAnsi"/>
          <w:bCs/>
          <w:sz w:val="22"/>
          <w:szCs w:val="22"/>
        </w:rPr>
        <w:t xml:space="preserve">wykonanie </w:t>
      </w:r>
      <w:bookmarkStart w:id="0" w:name="_Hlk205366242"/>
      <w:r w:rsidR="002C225B">
        <w:rPr>
          <w:rFonts w:asciiTheme="minorHAnsi" w:hAnsiTheme="minorHAnsi" w:cstheme="minorHAnsi"/>
          <w:bCs/>
          <w:sz w:val="22"/>
          <w:szCs w:val="22"/>
        </w:rPr>
        <w:t>przeglądów serwisowo-eksploatacyjnych</w:t>
      </w:r>
      <w:r w:rsidR="009733FA" w:rsidRPr="009733F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733FA">
        <w:rPr>
          <w:rFonts w:asciiTheme="minorHAnsi" w:hAnsiTheme="minorHAnsi" w:cstheme="minorHAnsi"/>
          <w:bCs/>
          <w:sz w:val="22"/>
          <w:szCs w:val="22"/>
        </w:rPr>
        <w:t>oraz</w:t>
      </w:r>
      <w:r w:rsidR="00E046DB" w:rsidRPr="00E046DB">
        <w:t xml:space="preserve"> </w:t>
      </w:r>
      <w:r w:rsidR="00E046DB">
        <w:rPr>
          <w:rFonts w:asciiTheme="minorHAnsi" w:hAnsiTheme="minorHAnsi" w:cstheme="minorHAnsi"/>
          <w:bCs/>
          <w:sz w:val="22"/>
          <w:szCs w:val="22"/>
        </w:rPr>
        <w:t>d</w:t>
      </w:r>
      <w:r w:rsidR="00E046DB" w:rsidRPr="00E046DB">
        <w:rPr>
          <w:rFonts w:asciiTheme="minorHAnsi" w:hAnsiTheme="minorHAnsi" w:cstheme="minorHAnsi"/>
          <w:bCs/>
          <w:sz w:val="22"/>
          <w:szCs w:val="22"/>
        </w:rPr>
        <w:t>odatkow</w:t>
      </w:r>
      <w:r w:rsidR="00E046DB">
        <w:rPr>
          <w:rFonts w:asciiTheme="minorHAnsi" w:hAnsiTheme="minorHAnsi" w:cstheme="minorHAnsi"/>
          <w:bCs/>
          <w:sz w:val="22"/>
          <w:szCs w:val="22"/>
        </w:rPr>
        <w:t>y</w:t>
      </w:r>
      <w:r w:rsidR="002C225B">
        <w:rPr>
          <w:rFonts w:asciiTheme="minorHAnsi" w:hAnsiTheme="minorHAnsi" w:cstheme="minorHAnsi"/>
          <w:bCs/>
          <w:sz w:val="22"/>
          <w:szCs w:val="22"/>
        </w:rPr>
        <w:t>ch</w:t>
      </w:r>
      <w:r w:rsidR="00E046DB" w:rsidRPr="00E046DB">
        <w:rPr>
          <w:rFonts w:asciiTheme="minorHAnsi" w:hAnsiTheme="minorHAnsi" w:cstheme="minorHAnsi"/>
          <w:bCs/>
          <w:sz w:val="22"/>
          <w:szCs w:val="22"/>
        </w:rPr>
        <w:t xml:space="preserve"> godz</w:t>
      </w:r>
      <w:r w:rsidR="002C225B">
        <w:rPr>
          <w:rFonts w:asciiTheme="minorHAnsi" w:hAnsiTheme="minorHAnsi" w:cstheme="minorHAnsi"/>
          <w:bCs/>
          <w:sz w:val="22"/>
          <w:szCs w:val="22"/>
        </w:rPr>
        <w:t xml:space="preserve">in </w:t>
      </w:r>
      <w:r w:rsidR="00E046DB" w:rsidRPr="00E046DB">
        <w:rPr>
          <w:rFonts w:asciiTheme="minorHAnsi" w:hAnsiTheme="minorHAnsi" w:cstheme="minorHAnsi"/>
          <w:bCs/>
          <w:sz w:val="22"/>
          <w:szCs w:val="22"/>
        </w:rPr>
        <w:t>napraw przy pracach serwi</w:t>
      </w:r>
      <w:r w:rsidR="002C225B">
        <w:rPr>
          <w:rFonts w:asciiTheme="minorHAnsi" w:hAnsiTheme="minorHAnsi" w:cstheme="minorHAnsi"/>
          <w:bCs/>
          <w:sz w:val="22"/>
          <w:szCs w:val="22"/>
        </w:rPr>
        <w:t xml:space="preserve">sowo-eksploatacyjnych </w:t>
      </w:r>
      <w:r w:rsidR="009733FA" w:rsidRPr="009733FA">
        <w:rPr>
          <w:rFonts w:asciiTheme="minorHAnsi" w:hAnsiTheme="minorHAnsi" w:cstheme="minorHAnsi"/>
          <w:bCs/>
          <w:sz w:val="22"/>
          <w:szCs w:val="22"/>
        </w:rPr>
        <w:t>dla maszyn danej marki objętej daną częścią zamówienia</w:t>
      </w:r>
      <w:r w:rsidR="009733FA">
        <w:rPr>
          <w:rFonts w:asciiTheme="minorHAnsi" w:hAnsiTheme="minorHAnsi" w:cstheme="minorHAnsi"/>
          <w:bCs/>
          <w:sz w:val="22"/>
          <w:szCs w:val="22"/>
        </w:rPr>
        <w:t xml:space="preserve"> </w:t>
      </w:r>
      <w:bookmarkEnd w:id="0"/>
      <w:r w:rsidR="009733FA" w:rsidRPr="009733FA">
        <w:rPr>
          <w:rFonts w:asciiTheme="minorHAnsi" w:hAnsiTheme="minorHAnsi" w:cstheme="minorHAnsi"/>
          <w:bCs/>
          <w:sz w:val="22"/>
          <w:szCs w:val="22"/>
        </w:rPr>
        <w:t>z</w:t>
      </w:r>
      <w:r w:rsidR="00550796" w:rsidRPr="009733FA">
        <w:rPr>
          <w:rFonts w:asciiTheme="minorHAnsi" w:hAnsiTheme="minorHAnsi" w:cstheme="minorHAnsi"/>
          <w:bCs/>
          <w:sz w:val="22"/>
          <w:szCs w:val="22"/>
        </w:rPr>
        <w:t>a wynagrodzenie</w:t>
      </w:r>
      <w:r w:rsidR="009733F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50796" w:rsidRPr="009733FA">
        <w:rPr>
          <w:rFonts w:asciiTheme="minorHAnsi" w:hAnsiTheme="minorHAnsi" w:cstheme="minorHAnsi"/>
          <w:bCs/>
          <w:sz w:val="22"/>
          <w:szCs w:val="22"/>
        </w:rPr>
        <w:t>obejmując</w:t>
      </w:r>
      <w:r w:rsidR="009733FA">
        <w:rPr>
          <w:rFonts w:asciiTheme="minorHAnsi" w:hAnsiTheme="minorHAnsi" w:cstheme="minorHAnsi"/>
          <w:bCs/>
          <w:sz w:val="22"/>
          <w:szCs w:val="22"/>
        </w:rPr>
        <w:t>e</w:t>
      </w:r>
      <w:r w:rsidR="00550796" w:rsidRPr="009733FA">
        <w:rPr>
          <w:rFonts w:asciiTheme="minorHAnsi" w:hAnsiTheme="minorHAnsi" w:cstheme="minorHAnsi"/>
          <w:bCs/>
          <w:sz w:val="22"/>
          <w:szCs w:val="22"/>
        </w:rPr>
        <w:t xml:space="preserve"> następujące świadczenia pieniężne:”</w:t>
      </w:r>
    </w:p>
    <w:p w14:paraId="5AEEE738" w14:textId="77777777" w:rsidR="00F23B78" w:rsidRDefault="00F23B78">
      <w:pPr>
        <w:suppressAutoHyphens w:val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7E8E6872" w14:textId="33623DF0" w:rsidR="00F93664" w:rsidRPr="00BD6D35" w:rsidRDefault="00CF197E" w:rsidP="00B535A4">
      <w:pPr>
        <w:pStyle w:val="Akapitzlist"/>
        <w:numPr>
          <w:ilvl w:val="0"/>
          <w:numId w:val="7"/>
        </w:numPr>
        <w:spacing w:before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Cześć 2 - </w:t>
      </w:r>
      <w:proofErr w:type="spellStart"/>
      <w:r w:rsidR="00F93664" w:rsidRPr="00BD6D35">
        <w:rPr>
          <w:rFonts w:asciiTheme="minorHAnsi" w:hAnsiTheme="minorHAnsi" w:cstheme="minorHAnsi"/>
          <w:b/>
          <w:bCs/>
          <w:sz w:val="22"/>
          <w:szCs w:val="22"/>
        </w:rPr>
        <w:t>Ponsse</w:t>
      </w:r>
      <w:proofErr w:type="spellEnd"/>
      <w:r w:rsidR="00076F08" w:rsidRPr="00BD6D35">
        <w:rPr>
          <w:rFonts w:asciiTheme="minorHAnsi" w:hAnsiTheme="minorHAnsi" w:cstheme="minorHAnsi"/>
          <w:b/>
          <w:bCs/>
          <w:sz w:val="22"/>
          <w:szCs w:val="22"/>
        </w:rPr>
        <w:t>*</w:t>
      </w:r>
    </w:p>
    <w:tbl>
      <w:tblPr>
        <w:tblW w:w="141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3"/>
        <w:gridCol w:w="2563"/>
        <w:gridCol w:w="1984"/>
        <w:gridCol w:w="2268"/>
        <w:gridCol w:w="1843"/>
        <w:gridCol w:w="1610"/>
        <w:gridCol w:w="1225"/>
        <w:gridCol w:w="1559"/>
      </w:tblGrid>
      <w:tr w:rsidR="00B5155C" w:rsidRPr="00BD6D35" w14:paraId="3E07D06C" w14:textId="77777777" w:rsidTr="00B5155C">
        <w:trPr>
          <w:trHeight w:val="555"/>
        </w:trPr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7492E1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3399DB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A23169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4E7498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DBB0FA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2144C9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2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587DF5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E4D68E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7</w:t>
            </w:r>
          </w:p>
        </w:tc>
      </w:tr>
      <w:tr w:rsidR="00B5155C" w:rsidRPr="00BD6D35" w14:paraId="6009663D" w14:textId="77777777" w:rsidTr="00B5155C">
        <w:trPr>
          <w:trHeight w:val="160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tbRl"/>
            <w:vAlign w:val="center"/>
            <w:hideMark/>
          </w:tcPr>
          <w:p w14:paraId="4CD38C2F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strike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5D5D1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Rodzaj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przeglądu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89E99" w14:textId="1CF3DA0D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Zakres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motogodzin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(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mth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92E18" w14:textId="3E4610FC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Liczba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przeglądów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w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roku</w:t>
            </w:r>
            <w:proofErr w:type="spellEnd"/>
            <w:r w:rsidR="00B5155C"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/ </w:t>
            </w:r>
            <w:proofErr w:type="spellStart"/>
            <w:r w:rsidR="00B5155C"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liczba</w:t>
            </w:r>
            <w:proofErr w:type="spellEnd"/>
            <w:r w:rsidR="00B5155C"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="00B5155C"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godzin</w:t>
            </w:r>
            <w:proofErr w:type="spellEnd"/>
            <w:r w:rsidR="00B5155C"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="002C225B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napraw</w:t>
            </w:r>
            <w:proofErr w:type="spellEnd"/>
            <w:r w:rsidR="00B5155C"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do </w:t>
            </w:r>
            <w:proofErr w:type="spellStart"/>
            <w:r w:rsidR="00B5155C"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wykonania</w:t>
            </w:r>
            <w:proofErr w:type="spellEnd"/>
            <w:r w:rsidR="00B5155C"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(h) [</w:t>
            </w:r>
            <w:proofErr w:type="spellStart"/>
            <w:r w:rsidR="00B5155C"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szacu</w:t>
            </w:r>
            <w:r w:rsidR="002C225B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n</w:t>
            </w:r>
            <w:r w:rsidR="00B5155C"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kowo</w:t>
            </w:r>
            <w:proofErr w:type="spellEnd"/>
            <w:r w:rsidR="00B5155C"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]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A38BD" w14:textId="70098599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Stawka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netto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za 1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</w:t>
            </w:r>
            <w:proofErr w:type="spellEnd"/>
            <w:r w:rsidR="00B5155C"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/</w:t>
            </w:r>
            <w:proofErr w:type="spellStart"/>
            <w:r w:rsidR="00B5155C"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godzine</w:t>
            </w:r>
            <w:proofErr w:type="spellEnd"/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FABC4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Wartość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netto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(PLN) [3+4]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D307C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VAT (………...%) (PLN)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9B3F5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Wartość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brutto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(PLN)</w:t>
            </w:r>
          </w:p>
        </w:tc>
      </w:tr>
      <w:tr w:rsidR="00B5155C" w:rsidRPr="00BD6D35" w14:paraId="117BCDCC" w14:textId="77777777" w:rsidTr="00B5155C">
        <w:trPr>
          <w:trHeight w:val="960"/>
        </w:trPr>
        <w:tc>
          <w:tcPr>
            <w:tcW w:w="111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tbRl"/>
            <w:vAlign w:val="center"/>
            <w:hideMark/>
          </w:tcPr>
          <w:p w14:paraId="63A420C1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Harwester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969DA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podstawowy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E8C96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500 - 600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mth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43FC4" w14:textId="09233E1B" w:rsidR="00694C18" w:rsidRPr="00694C18" w:rsidRDefault="00EC53B9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10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F23FD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455F6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2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288ED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B954E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</w:tr>
      <w:tr w:rsidR="00B5155C" w:rsidRPr="00BD6D35" w14:paraId="34EB0279" w14:textId="77777777" w:rsidTr="00B5155C">
        <w:trPr>
          <w:trHeight w:val="495"/>
        </w:trPr>
        <w:tc>
          <w:tcPr>
            <w:tcW w:w="111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92B345" w14:textId="77777777" w:rsidR="00694C18" w:rsidRPr="00694C18" w:rsidRDefault="00694C18" w:rsidP="00694C1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445B0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duży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27928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1800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mth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ED610" w14:textId="5FFE92EE" w:rsidR="00694C18" w:rsidRPr="00694C18" w:rsidRDefault="00EC53B9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6F842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ECAA7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137DE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91943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</w:tr>
      <w:tr w:rsidR="00B5155C" w:rsidRPr="00BD6D35" w14:paraId="3CBE5B17" w14:textId="77777777" w:rsidTr="00B5155C">
        <w:trPr>
          <w:trHeight w:val="1020"/>
        </w:trPr>
        <w:tc>
          <w:tcPr>
            <w:tcW w:w="111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CA9B59" w14:textId="77777777" w:rsidR="00694C18" w:rsidRPr="00694C18" w:rsidRDefault="00694C18" w:rsidP="00694C1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67270" w14:textId="7B4997FC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Dodatkowe godziny napraw przy </w:t>
            </w:r>
            <w:r w:rsidR="00B5155C"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pracach</w:t>
            </w: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 </w:t>
            </w:r>
            <w:bookmarkStart w:id="1" w:name="_GoBack"/>
            <w:r w:rsidR="00435C43" w:rsidRPr="00435C43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serwis</w:t>
            </w:r>
            <w:bookmarkEnd w:id="1"/>
            <w:r w:rsidR="00435C43" w:rsidRPr="00435C43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owo-eksploatacyjnych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0E2A5" w14:textId="4F92B22E" w:rsidR="00694C18" w:rsidRPr="00694C18" w:rsidRDefault="00B5155C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39103" w14:textId="48F63E8A" w:rsidR="00694C18" w:rsidRPr="00694C18" w:rsidRDefault="0063565C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8</w:t>
            </w:r>
            <w:r w:rsidR="00B5155C"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0 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ED4FE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DD0E3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392A6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D9948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B5155C" w:rsidRPr="00BD6D35" w14:paraId="6CFE8C4F" w14:textId="77777777" w:rsidTr="00B5155C">
        <w:trPr>
          <w:trHeight w:val="585"/>
        </w:trPr>
        <w:tc>
          <w:tcPr>
            <w:tcW w:w="111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14:paraId="6DB9459D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Forwarder</w:t>
            </w:r>
            <w:proofErr w:type="spellEnd"/>
          </w:p>
        </w:tc>
        <w:tc>
          <w:tcPr>
            <w:tcW w:w="2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08414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podstawowy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7F0C5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500 - 600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mth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C9900" w14:textId="6400ED08" w:rsidR="00694C18" w:rsidRPr="00694C18" w:rsidRDefault="00EC53B9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649E6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DDF89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56296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3E9D6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</w:tr>
      <w:tr w:rsidR="00B5155C" w:rsidRPr="00BD6D35" w14:paraId="299E4B69" w14:textId="77777777" w:rsidTr="00B5155C">
        <w:trPr>
          <w:trHeight w:val="540"/>
        </w:trPr>
        <w:tc>
          <w:tcPr>
            <w:tcW w:w="111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599D2B" w14:textId="77777777" w:rsidR="00694C18" w:rsidRPr="00694C18" w:rsidRDefault="00694C18" w:rsidP="00694C1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F7F2C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duży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E7AE6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1800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mth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DA112" w14:textId="0F007C8F" w:rsidR="00694C18" w:rsidRPr="00694C18" w:rsidRDefault="00EC53B9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90F60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F9591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99E4A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A42B7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</w:tr>
      <w:tr w:rsidR="00B5155C" w:rsidRPr="00BD6D35" w14:paraId="7CFD0FB1" w14:textId="77777777" w:rsidTr="00B5155C">
        <w:trPr>
          <w:trHeight w:val="1140"/>
        </w:trPr>
        <w:tc>
          <w:tcPr>
            <w:tcW w:w="111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BFC852" w14:textId="77777777" w:rsidR="00694C18" w:rsidRPr="00694C18" w:rsidRDefault="00694C18" w:rsidP="00694C1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4CF13" w14:textId="77E2AF5F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Dodatkowe godziny napraw przy</w:t>
            </w:r>
            <w:r w:rsidR="00435C43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 pracach</w:t>
            </w: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 </w:t>
            </w:r>
            <w:r w:rsidR="00435C43" w:rsidRPr="00435C43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serwisowo-eksploatacyjnych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8EB37" w14:textId="74FCFC2F" w:rsidR="00694C18" w:rsidRPr="00694C18" w:rsidRDefault="00B5155C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A45240" w14:textId="55085943" w:rsidR="00694C18" w:rsidRPr="00694C18" w:rsidRDefault="0063565C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8</w:t>
            </w:r>
            <w:r w:rsidR="00B5155C"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0 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F46713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230743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DA7A7E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9A2151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B5155C" w:rsidRPr="00BD6D35" w14:paraId="2283DDA9" w14:textId="77777777" w:rsidTr="00B5155C">
        <w:trPr>
          <w:trHeight w:val="765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  <w:vAlign w:val="center"/>
            <w:hideMark/>
          </w:tcPr>
          <w:p w14:paraId="134FEF64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F8CFE" w14:textId="77777777" w:rsidR="00694C18" w:rsidRPr="00694C18" w:rsidRDefault="00694C18" w:rsidP="00694C18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0D8EC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E97E6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D614F2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Razem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EE38D7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078166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FBF21A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 w14:paraId="2DBC0447" w14:textId="77777777" w:rsidR="004B1B20" w:rsidRPr="00BD6D35" w:rsidRDefault="004B1B20" w:rsidP="00B535A4">
      <w:pPr>
        <w:pStyle w:val="Akapitzlist"/>
        <w:numPr>
          <w:ilvl w:val="0"/>
          <w:numId w:val="7"/>
        </w:numPr>
        <w:spacing w:before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D6D35"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30B11B2E" w14:textId="1DDF51F9" w:rsidR="00BF04E1" w:rsidRPr="00BD6D35" w:rsidRDefault="00CF197E" w:rsidP="00B535A4">
      <w:pPr>
        <w:pStyle w:val="Akapitzlist"/>
        <w:numPr>
          <w:ilvl w:val="0"/>
          <w:numId w:val="7"/>
        </w:numPr>
        <w:spacing w:before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Część 3 - </w:t>
      </w:r>
      <w:proofErr w:type="spellStart"/>
      <w:r w:rsidR="00F93664" w:rsidRPr="00BD6D35">
        <w:rPr>
          <w:rFonts w:asciiTheme="minorHAnsi" w:hAnsiTheme="minorHAnsi" w:cstheme="minorHAnsi"/>
          <w:b/>
          <w:bCs/>
          <w:sz w:val="22"/>
          <w:szCs w:val="22"/>
        </w:rPr>
        <w:t>Komatsu</w:t>
      </w:r>
      <w:proofErr w:type="spellEnd"/>
      <w:r w:rsidR="00076F08" w:rsidRPr="00BD6D35">
        <w:rPr>
          <w:rFonts w:asciiTheme="minorHAnsi" w:hAnsiTheme="minorHAnsi" w:cstheme="minorHAnsi"/>
          <w:b/>
          <w:bCs/>
          <w:sz w:val="22"/>
          <w:szCs w:val="22"/>
        </w:rPr>
        <w:t>*</w:t>
      </w:r>
    </w:p>
    <w:tbl>
      <w:tblPr>
        <w:tblW w:w="141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3"/>
        <w:gridCol w:w="2563"/>
        <w:gridCol w:w="1984"/>
        <w:gridCol w:w="2268"/>
        <w:gridCol w:w="1843"/>
        <w:gridCol w:w="1610"/>
        <w:gridCol w:w="1225"/>
        <w:gridCol w:w="1559"/>
      </w:tblGrid>
      <w:tr w:rsidR="00F55887" w:rsidRPr="00BD6D35" w14:paraId="09A80660" w14:textId="77777777" w:rsidTr="004B1B20">
        <w:trPr>
          <w:trHeight w:val="434"/>
        </w:trPr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CD0CE6" w14:textId="2EAE8C03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bookmarkStart w:id="2" w:name="_Hlk205274605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  <w:r w:rsidR="004B1B20"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74D16F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936F29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1C37A9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017F8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F49387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2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CADC8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33C8B8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7</w:t>
            </w:r>
          </w:p>
        </w:tc>
      </w:tr>
      <w:tr w:rsidR="00F55887" w:rsidRPr="00BD6D35" w14:paraId="4E3FC752" w14:textId="77777777" w:rsidTr="00EA314C">
        <w:trPr>
          <w:trHeight w:val="921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tbRl"/>
            <w:vAlign w:val="center"/>
            <w:hideMark/>
          </w:tcPr>
          <w:p w14:paraId="0E0947F3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strike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9FC2A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Rodzaj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przeglądu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B844B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Zakres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motogodzin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(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mth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EEB18" w14:textId="1CCECEFF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Liczba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przeglądów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w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roku</w:t>
            </w:r>
            <w:proofErr w:type="spellEnd"/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/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liczba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godzin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="00EA314C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napraw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do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wykonania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(h) [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szacu</w:t>
            </w:r>
            <w:r w:rsidR="00EA314C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n</w:t>
            </w: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kowo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]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DB3E3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Stawka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netto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za 1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</w:t>
            </w:r>
            <w:proofErr w:type="spellEnd"/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/</w:t>
            </w:r>
            <w:proofErr w:type="spellStart"/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godzine</w:t>
            </w:r>
            <w:proofErr w:type="spellEnd"/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ADFD6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Wartość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netto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(PLN) [3+4]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9DC72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VAT (………...%) (PLN)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AFB1A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Wartość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brutto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(PLN)</w:t>
            </w:r>
          </w:p>
        </w:tc>
      </w:tr>
      <w:tr w:rsidR="00F55887" w:rsidRPr="00BD6D35" w14:paraId="32516F43" w14:textId="77777777" w:rsidTr="00EA314C">
        <w:trPr>
          <w:trHeight w:val="524"/>
        </w:trPr>
        <w:tc>
          <w:tcPr>
            <w:tcW w:w="111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tbRl"/>
            <w:vAlign w:val="center"/>
            <w:hideMark/>
          </w:tcPr>
          <w:p w14:paraId="7FCE7B70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Harwester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2720C" w14:textId="436A3A24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E01A9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500 - 600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mth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29F4B" w14:textId="1868F1A5" w:rsidR="00F55887" w:rsidRPr="00694C18" w:rsidRDefault="00EC53B9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5AD21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F9D43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2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0D7BF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1B460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</w:tr>
      <w:tr w:rsidR="00F55887" w:rsidRPr="00BD6D35" w14:paraId="6FEFEC48" w14:textId="77777777" w:rsidTr="00EA314C">
        <w:trPr>
          <w:trHeight w:val="419"/>
        </w:trPr>
        <w:tc>
          <w:tcPr>
            <w:tcW w:w="111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263381" w14:textId="77777777" w:rsidR="00F55887" w:rsidRPr="00694C18" w:rsidRDefault="00F55887" w:rsidP="006F388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2D7B8" w14:textId="5C52CF95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A916D" w14:textId="479A14E8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1</w:t>
            </w:r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0</w:t>
            </w: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00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mth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9C570" w14:textId="788094B0" w:rsidR="00F55887" w:rsidRPr="00694C18" w:rsidRDefault="00EC53B9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80E10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05460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1DB8A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00FED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</w:tr>
      <w:tr w:rsidR="00F55887" w:rsidRPr="00BD6D35" w14:paraId="401CDBAE" w14:textId="77777777" w:rsidTr="00EA314C">
        <w:trPr>
          <w:trHeight w:val="397"/>
        </w:trPr>
        <w:tc>
          <w:tcPr>
            <w:tcW w:w="111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F83245" w14:textId="77777777" w:rsidR="00F55887" w:rsidRPr="00BD6D35" w:rsidRDefault="00F55887" w:rsidP="006F388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AD76EE" w14:textId="5DF37F32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B85796" w14:textId="6075C601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1500 </w:t>
            </w:r>
            <w:proofErr w:type="spellStart"/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mth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04E824" w14:textId="6B8B9A9B" w:rsidR="00F55887" w:rsidRPr="00BD6D35" w:rsidRDefault="00EC53B9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4A6DF7" w14:textId="77777777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69821C" w14:textId="77777777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13CCC" w14:textId="77777777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7622AC" w14:textId="77777777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</w:p>
        </w:tc>
      </w:tr>
      <w:tr w:rsidR="00F55887" w:rsidRPr="00BD6D35" w14:paraId="618D28C2" w14:textId="77777777" w:rsidTr="00EA314C">
        <w:trPr>
          <w:trHeight w:val="417"/>
        </w:trPr>
        <w:tc>
          <w:tcPr>
            <w:tcW w:w="111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2468B8" w14:textId="77777777" w:rsidR="00F55887" w:rsidRPr="00BD6D35" w:rsidRDefault="00F55887" w:rsidP="006F388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D231C3" w14:textId="61639141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CBD44B" w14:textId="481DE585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2000 </w:t>
            </w:r>
            <w:proofErr w:type="spellStart"/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mth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9BFB8A" w14:textId="3F502E0B" w:rsidR="00F55887" w:rsidRPr="00BD6D35" w:rsidRDefault="00EC53B9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0DC31D" w14:textId="77777777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02EB2F" w14:textId="77777777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050DAB" w14:textId="77777777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EA174F" w14:textId="77777777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</w:p>
        </w:tc>
      </w:tr>
      <w:tr w:rsidR="00F55887" w:rsidRPr="00BD6D35" w14:paraId="44081050" w14:textId="77777777" w:rsidTr="00EA314C">
        <w:trPr>
          <w:trHeight w:val="838"/>
        </w:trPr>
        <w:tc>
          <w:tcPr>
            <w:tcW w:w="111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4889A7" w14:textId="77777777" w:rsidR="00F55887" w:rsidRPr="00694C18" w:rsidRDefault="00F55887" w:rsidP="006F388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5C37B" w14:textId="49832E8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Dodatkowe godziny napraw przy </w:t>
            </w:r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pracach</w:t>
            </w: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 </w:t>
            </w:r>
            <w:r w:rsidR="00EA314C" w:rsidRPr="00E046DB">
              <w:rPr>
                <w:rFonts w:asciiTheme="minorHAnsi" w:hAnsiTheme="minorHAnsi" w:cstheme="minorHAnsi"/>
                <w:bCs/>
                <w:sz w:val="22"/>
                <w:szCs w:val="22"/>
              </w:rPr>
              <w:t>serwi</w:t>
            </w:r>
            <w:r w:rsidR="00EA314C">
              <w:rPr>
                <w:rFonts w:asciiTheme="minorHAnsi" w:hAnsiTheme="minorHAnsi" w:cstheme="minorHAnsi"/>
                <w:bCs/>
                <w:sz w:val="22"/>
                <w:szCs w:val="22"/>
              </w:rPr>
              <w:t>sowo-eksploatacyjnych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90A2C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7EE35" w14:textId="239FD565" w:rsidR="00F55887" w:rsidRPr="00694C18" w:rsidRDefault="0063565C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8</w:t>
            </w:r>
            <w:r w:rsidR="00F55887"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0 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A583F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83F6E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630EF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00FBA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F55887" w:rsidRPr="00BD6D35" w14:paraId="1A2B1893" w14:textId="77777777" w:rsidTr="00EA314C">
        <w:trPr>
          <w:trHeight w:val="438"/>
        </w:trPr>
        <w:tc>
          <w:tcPr>
            <w:tcW w:w="111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14:paraId="04669A51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Forwarder</w:t>
            </w:r>
            <w:proofErr w:type="spellEnd"/>
          </w:p>
        </w:tc>
        <w:tc>
          <w:tcPr>
            <w:tcW w:w="2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AD350" w14:textId="0DD22B13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9A59D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500 - 600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mth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3541F" w14:textId="3D3D148B" w:rsidR="00F55887" w:rsidRPr="00694C18" w:rsidRDefault="00EC53B9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F0C2B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29E78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63B10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483A5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</w:tr>
      <w:tr w:rsidR="00F55887" w:rsidRPr="00BD6D35" w14:paraId="427686FA" w14:textId="77777777" w:rsidTr="00EA314C">
        <w:trPr>
          <w:trHeight w:val="402"/>
        </w:trPr>
        <w:tc>
          <w:tcPr>
            <w:tcW w:w="111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5A8BC2" w14:textId="77777777" w:rsidR="00F55887" w:rsidRPr="00694C18" w:rsidRDefault="00F55887" w:rsidP="006F388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04879" w14:textId="50AEF1BB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9303D" w14:textId="5CAD3F59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1</w:t>
            </w:r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0</w:t>
            </w: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00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mth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C5C52" w14:textId="0D980DCA" w:rsidR="00F55887" w:rsidRPr="00694C18" w:rsidRDefault="00EC53B9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E6631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34CAD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171D2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8717C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</w:tr>
      <w:tr w:rsidR="00F55887" w:rsidRPr="00BD6D35" w14:paraId="2328601A" w14:textId="77777777" w:rsidTr="00EA314C">
        <w:trPr>
          <w:trHeight w:val="409"/>
        </w:trPr>
        <w:tc>
          <w:tcPr>
            <w:tcW w:w="111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4B0E66" w14:textId="77777777" w:rsidR="00F55887" w:rsidRPr="00BD6D35" w:rsidRDefault="00F55887" w:rsidP="006F388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741010" w14:textId="4B705853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98E158" w14:textId="3D4BEB51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1500 </w:t>
            </w:r>
            <w:proofErr w:type="spellStart"/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mth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09DB44" w14:textId="0898B8AA" w:rsidR="00F55887" w:rsidRPr="00BD6D35" w:rsidRDefault="00EC53B9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2D8191" w14:textId="77777777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D0648E" w14:textId="77777777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AE5CFF" w14:textId="77777777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32926F" w14:textId="77777777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</w:p>
        </w:tc>
      </w:tr>
      <w:tr w:rsidR="00F55887" w:rsidRPr="00BD6D35" w14:paraId="7DB505AC" w14:textId="77777777" w:rsidTr="00EA314C">
        <w:trPr>
          <w:trHeight w:val="384"/>
        </w:trPr>
        <w:tc>
          <w:tcPr>
            <w:tcW w:w="111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FB8CA0" w14:textId="77777777" w:rsidR="00F55887" w:rsidRPr="00BD6D35" w:rsidRDefault="00F55887" w:rsidP="006F388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4EC564" w14:textId="2FF93BC6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F7836B" w14:textId="2641E0B8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2000 </w:t>
            </w:r>
            <w:proofErr w:type="spellStart"/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mth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795D89" w14:textId="686E76F8" w:rsidR="00F55887" w:rsidRPr="00BD6D35" w:rsidRDefault="00EC53B9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063D6A" w14:textId="77777777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EF3E1" w14:textId="77777777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8EFFEB" w14:textId="77777777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FC938B" w14:textId="77777777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</w:p>
        </w:tc>
      </w:tr>
      <w:tr w:rsidR="00F55887" w:rsidRPr="00BD6D35" w14:paraId="7E9AD0DF" w14:textId="77777777" w:rsidTr="004B1B20">
        <w:trPr>
          <w:trHeight w:val="807"/>
        </w:trPr>
        <w:tc>
          <w:tcPr>
            <w:tcW w:w="111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24F1FF" w14:textId="77777777" w:rsidR="00F55887" w:rsidRPr="00694C18" w:rsidRDefault="00F55887" w:rsidP="006F388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4A0ED" w14:textId="44A114EF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Dodatkowe godziny napraw przy </w:t>
            </w:r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pracach</w:t>
            </w: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 </w:t>
            </w:r>
            <w:r w:rsidR="00EA314C" w:rsidRPr="00E046DB">
              <w:rPr>
                <w:rFonts w:asciiTheme="minorHAnsi" w:hAnsiTheme="minorHAnsi" w:cstheme="minorHAnsi"/>
                <w:bCs/>
                <w:sz w:val="22"/>
                <w:szCs w:val="22"/>
              </w:rPr>
              <w:t>serwi</w:t>
            </w:r>
            <w:r w:rsidR="00EA314C">
              <w:rPr>
                <w:rFonts w:asciiTheme="minorHAnsi" w:hAnsiTheme="minorHAnsi" w:cstheme="minorHAnsi"/>
                <w:bCs/>
                <w:sz w:val="22"/>
                <w:szCs w:val="22"/>
              </w:rPr>
              <w:t>sowo-eksploatacyjnych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7E5D0B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C44AA3" w14:textId="072932A4" w:rsidR="00F55887" w:rsidRPr="00694C18" w:rsidRDefault="0063565C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8</w:t>
            </w:r>
            <w:r w:rsidR="00F55887"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0 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700850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FBA846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735CA6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B61043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F55887" w:rsidRPr="00BD6D35" w14:paraId="093CB45D" w14:textId="77777777" w:rsidTr="006F3882">
        <w:trPr>
          <w:trHeight w:val="765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  <w:vAlign w:val="center"/>
            <w:hideMark/>
          </w:tcPr>
          <w:p w14:paraId="144C08DB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C6731" w14:textId="77777777" w:rsidR="00F55887" w:rsidRPr="00694C18" w:rsidRDefault="00F55887" w:rsidP="006F3882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F8E07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88A79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74F4F6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Razem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65344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52B24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24AE3A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bookmarkEnd w:id="2"/>
    </w:tbl>
    <w:p w14:paraId="571A7908" w14:textId="77777777" w:rsidR="00EA314C" w:rsidRDefault="00EA314C" w:rsidP="00EA314C">
      <w:pPr>
        <w:pStyle w:val="Akapitzlist"/>
        <w:spacing w:before="120" w:line="276" w:lineRule="auto"/>
        <w:ind w:left="1287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D3AAAAE" w14:textId="2BB197D4" w:rsidR="00BF04E1" w:rsidRPr="00BD6D35" w:rsidRDefault="00CF197E" w:rsidP="00B535A4">
      <w:pPr>
        <w:pStyle w:val="Akapitzlist"/>
        <w:numPr>
          <w:ilvl w:val="0"/>
          <w:numId w:val="7"/>
        </w:numPr>
        <w:spacing w:before="12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 xml:space="preserve">Część 4- </w:t>
      </w:r>
      <w:r w:rsidR="00566901" w:rsidRPr="00BD6D35">
        <w:rPr>
          <w:rFonts w:asciiTheme="minorHAnsi" w:hAnsiTheme="minorHAnsi" w:cstheme="minorHAnsi"/>
          <w:b/>
          <w:sz w:val="22"/>
          <w:szCs w:val="22"/>
        </w:rPr>
        <w:t xml:space="preserve">John </w:t>
      </w:r>
      <w:proofErr w:type="spellStart"/>
      <w:r w:rsidR="00566901" w:rsidRPr="00BD6D35">
        <w:rPr>
          <w:rFonts w:asciiTheme="minorHAnsi" w:hAnsiTheme="minorHAnsi" w:cstheme="minorHAnsi"/>
          <w:b/>
          <w:sz w:val="22"/>
          <w:szCs w:val="22"/>
        </w:rPr>
        <w:t>Deere</w:t>
      </w:r>
      <w:proofErr w:type="spellEnd"/>
      <w:r w:rsidR="00076F08" w:rsidRPr="00BD6D35">
        <w:rPr>
          <w:rFonts w:asciiTheme="minorHAnsi" w:hAnsiTheme="minorHAnsi" w:cstheme="minorHAnsi"/>
          <w:b/>
          <w:sz w:val="22"/>
          <w:szCs w:val="22"/>
        </w:rPr>
        <w:t>*</w:t>
      </w:r>
    </w:p>
    <w:tbl>
      <w:tblPr>
        <w:tblW w:w="141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3"/>
        <w:gridCol w:w="2563"/>
        <w:gridCol w:w="1984"/>
        <w:gridCol w:w="2268"/>
        <w:gridCol w:w="1843"/>
        <w:gridCol w:w="1610"/>
        <w:gridCol w:w="1225"/>
        <w:gridCol w:w="1559"/>
      </w:tblGrid>
      <w:tr w:rsidR="004B1B20" w:rsidRPr="00BD6D35" w14:paraId="6FFC7CCE" w14:textId="77777777" w:rsidTr="006F3882">
        <w:trPr>
          <w:trHeight w:val="555"/>
        </w:trPr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E45A3B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66836B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CC6E9F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BC9FED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5042F5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56E39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2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02438B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61D3D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7</w:t>
            </w:r>
          </w:p>
        </w:tc>
      </w:tr>
      <w:tr w:rsidR="004B1B20" w:rsidRPr="00BD6D35" w14:paraId="62EEF8DD" w14:textId="77777777" w:rsidTr="006F3882">
        <w:trPr>
          <w:trHeight w:val="160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tbRl"/>
            <w:vAlign w:val="center"/>
            <w:hideMark/>
          </w:tcPr>
          <w:p w14:paraId="444CEE43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strike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D4AE4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Rodzaj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przeglądu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F02C4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Zakres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motogodzin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(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mth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9EF4B" w14:textId="1EFFAB7E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Liczba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przeglądów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w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roku</w:t>
            </w:r>
            <w:proofErr w:type="spellEnd"/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/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liczba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godzin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="00EA314C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napraw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do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wykonania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(h) [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szacu</w:t>
            </w:r>
            <w:r w:rsidR="00EA314C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n</w:t>
            </w: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kowo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]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E0522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Stawka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netto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za 1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</w:t>
            </w:r>
            <w:proofErr w:type="spellEnd"/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/</w:t>
            </w:r>
            <w:proofErr w:type="spellStart"/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godzine</w:t>
            </w:r>
            <w:proofErr w:type="spellEnd"/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7D0FB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Wartość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netto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(PLN) [3+4]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8E8AE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VAT (………...%) (PLN)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3173A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Wartość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brutto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(PLN)</w:t>
            </w:r>
          </w:p>
        </w:tc>
      </w:tr>
      <w:tr w:rsidR="004B1B20" w:rsidRPr="00BD6D35" w14:paraId="3EA946A2" w14:textId="77777777" w:rsidTr="006F3882">
        <w:trPr>
          <w:trHeight w:val="960"/>
        </w:trPr>
        <w:tc>
          <w:tcPr>
            <w:tcW w:w="111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tbRl"/>
            <w:vAlign w:val="center"/>
            <w:hideMark/>
          </w:tcPr>
          <w:p w14:paraId="04CE2C9A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Harwester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1BC26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podstawowy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C0474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500 - 600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mth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3995B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EE8E9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A1CF8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2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62645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6E62D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</w:tr>
      <w:tr w:rsidR="004B1B20" w:rsidRPr="00BD6D35" w14:paraId="3EE50299" w14:textId="77777777" w:rsidTr="006F3882">
        <w:trPr>
          <w:trHeight w:val="495"/>
        </w:trPr>
        <w:tc>
          <w:tcPr>
            <w:tcW w:w="111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07791C" w14:textId="77777777" w:rsidR="004B1B20" w:rsidRPr="00694C18" w:rsidRDefault="004B1B20" w:rsidP="006F388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E1338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duży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4227D" w14:textId="39695E06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1800</w:t>
            </w:r>
            <w:r w:rsidR="00BD6D35"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- 2000</w:t>
            </w: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mth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BD266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38DB8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07D3A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0C214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27952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</w:tr>
      <w:tr w:rsidR="004B1B20" w:rsidRPr="00BD6D35" w14:paraId="17EDDFAD" w14:textId="77777777" w:rsidTr="006F3882">
        <w:trPr>
          <w:trHeight w:val="1020"/>
        </w:trPr>
        <w:tc>
          <w:tcPr>
            <w:tcW w:w="111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A1902E" w14:textId="77777777" w:rsidR="004B1B20" w:rsidRPr="00694C18" w:rsidRDefault="004B1B20" w:rsidP="006F388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5246E" w14:textId="0AF57C5F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Dodatkowe godziny napraw przy </w:t>
            </w:r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pracach</w:t>
            </w: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 </w:t>
            </w:r>
            <w:r w:rsidR="00EA314C" w:rsidRPr="00E046DB">
              <w:rPr>
                <w:rFonts w:asciiTheme="minorHAnsi" w:hAnsiTheme="minorHAnsi" w:cstheme="minorHAnsi"/>
                <w:bCs/>
                <w:sz w:val="22"/>
                <w:szCs w:val="22"/>
              </w:rPr>
              <w:t>serwi</w:t>
            </w:r>
            <w:r w:rsidR="00EA314C">
              <w:rPr>
                <w:rFonts w:asciiTheme="minorHAnsi" w:hAnsiTheme="minorHAnsi" w:cstheme="minorHAnsi"/>
                <w:bCs/>
                <w:sz w:val="22"/>
                <w:szCs w:val="22"/>
              </w:rPr>
              <w:t>sowo-eksploatacyjnych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36335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1BA87" w14:textId="52A22393" w:rsidR="004B1B20" w:rsidRPr="00694C18" w:rsidRDefault="00EC53B9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4</w:t>
            </w:r>
            <w:r w:rsidR="004B1B20"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0 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D9174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1E2C3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52197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67406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4B1B20" w:rsidRPr="00BD6D35" w14:paraId="7AA0D55A" w14:textId="77777777" w:rsidTr="006F3882">
        <w:trPr>
          <w:trHeight w:val="585"/>
        </w:trPr>
        <w:tc>
          <w:tcPr>
            <w:tcW w:w="111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14:paraId="1BAAACFE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Forwarder</w:t>
            </w:r>
            <w:proofErr w:type="spellEnd"/>
          </w:p>
        </w:tc>
        <w:tc>
          <w:tcPr>
            <w:tcW w:w="2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B4823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podstawowy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B6BF1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500 - 600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mth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8AE87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C50CE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4A78F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CDFAF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E0209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</w:tr>
      <w:tr w:rsidR="004B1B20" w:rsidRPr="00BD6D35" w14:paraId="409235A4" w14:textId="77777777" w:rsidTr="006F3882">
        <w:trPr>
          <w:trHeight w:val="540"/>
        </w:trPr>
        <w:tc>
          <w:tcPr>
            <w:tcW w:w="111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25E5D8" w14:textId="77777777" w:rsidR="004B1B20" w:rsidRPr="00694C18" w:rsidRDefault="004B1B20" w:rsidP="006F388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F4498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duży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74CBE" w14:textId="6F26A556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1800</w:t>
            </w:r>
            <w:r w:rsidR="00BD6D35"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- 2000</w:t>
            </w: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mth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7E07B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B7ECA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BD664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C66FC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7B546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</w:tr>
      <w:tr w:rsidR="004B1B20" w:rsidRPr="00BD6D35" w14:paraId="13CE76BB" w14:textId="77777777" w:rsidTr="006F3882">
        <w:trPr>
          <w:trHeight w:val="1140"/>
        </w:trPr>
        <w:tc>
          <w:tcPr>
            <w:tcW w:w="111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20AE1E" w14:textId="77777777" w:rsidR="004B1B20" w:rsidRPr="00694C18" w:rsidRDefault="004B1B20" w:rsidP="006F388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49110" w14:textId="519729DD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Dodatkowe godziny napraw przy </w:t>
            </w:r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pracach</w:t>
            </w: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 </w:t>
            </w:r>
            <w:r w:rsidR="00EA314C" w:rsidRPr="00E046DB">
              <w:rPr>
                <w:rFonts w:asciiTheme="minorHAnsi" w:hAnsiTheme="minorHAnsi" w:cstheme="minorHAnsi"/>
                <w:bCs/>
                <w:sz w:val="22"/>
                <w:szCs w:val="22"/>
              </w:rPr>
              <w:t>serwi</w:t>
            </w:r>
            <w:r w:rsidR="00EA314C">
              <w:rPr>
                <w:rFonts w:asciiTheme="minorHAnsi" w:hAnsiTheme="minorHAnsi" w:cstheme="minorHAnsi"/>
                <w:bCs/>
                <w:sz w:val="22"/>
                <w:szCs w:val="22"/>
              </w:rPr>
              <w:t>sowo-eksploatacyjnych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FDD652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13FAE0" w14:textId="028EB27F" w:rsidR="004B1B20" w:rsidRPr="00694C18" w:rsidRDefault="00EC53B9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4</w:t>
            </w:r>
            <w:r w:rsidR="004B1B20"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0 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8C6394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D4F684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01DFF2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F93762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4B1B20" w:rsidRPr="00BD6D35" w14:paraId="7B3D6D4F" w14:textId="77777777" w:rsidTr="006F3882">
        <w:trPr>
          <w:trHeight w:val="765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  <w:vAlign w:val="center"/>
            <w:hideMark/>
          </w:tcPr>
          <w:p w14:paraId="72ADAC63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B449C" w14:textId="77777777" w:rsidR="004B1B20" w:rsidRPr="00694C18" w:rsidRDefault="004B1B20" w:rsidP="006F3882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3C4DA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3B12C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108D86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Razem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120B6C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4CFB7C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58A84E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 w14:paraId="7D155D72" w14:textId="25DE55B2" w:rsidR="003F799C" w:rsidRPr="00BD6D35" w:rsidRDefault="003F799C" w:rsidP="00F55887">
      <w:pPr>
        <w:rPr>
          <w:rFonts w:asciiTheme="minorHAnsi" w:hAnsiTheme="minorHAnsi" w:cstheme="minorHAnsi"/>
          <w:bCs/>
          <w:sz w:val="22"/>
          <w:szCs w:val="22"/>
        </w:rPr>
      </w:pPr>
    </w:p>
    <w:p w14:paraId="523A412E" w14:textId="0EEC4875" w:rsidR="003F799C" w:rsidRPr="00BD6D35" w:rsidRDefault="003F799C" w:rsidP="003F799C">
      <w:pPr>
        <w:spacing w:before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3B01D12" w14:textId="12DC348C" w:rsidR="009D1888" w:rsidRPr="00BD6D35" w:rsidRDefault="009D1888" w:rsidP="00BD6D35">
      <w:pPr>
        <w:pStyle w:val="Akapitzlist"/>
        <w:numPr>
          <w:ilvl w:val="0"/>
          <w:numId w:val="7"/>
        </w:numPr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6D35">
        <w:rPr>
          <w:rFonts w:asciiTheme="minorHAnsi" w:hAnsiTheme="minorHAnsi" w:cstheme="minorHAnsi"/>
          <w:sz w:val="22"/>
          <w:szCs w:val="22"/>
        </w:rPr>
        <w:lastRenderedPageBreak/>
        <w:t xml:space="preserve">w zakresie kryterium termin płatności zobowiązujemy się wystawić dowód księgowy z terminem płatności ……………………………………………..………….. (słownie: …………………………………………………………………………………………) dni od daty otrzymania dowodu księgowego sporządzonego przez Wykonawcę po odebraniu całego przedmiotu umowy po jego wykonaniu przez Wykonawcę i po stwierdzeniu poprawności </w:t>
      </w:r>
      <w:r w:rsidRPr="00D92680">
        <w:rPr>
          <w:rFonts w:asciiTheme="minorHAnsi" w:hAnsiTheme="minorHAnsi" w:cstheme="minorHAnsi"/>
          <w:sz w:val="22"/>
          <w:szCs w:val="22"/>
        </w:rPr>
        <w:t>wykonania.  (zgodnie z częścią 1</w:t>
      </w:r>
      <w:r w:rsidR="00CF3FC8">
        <w:rPr>
          <w:rFonts w:asciiTheme="minorHAnsi" w:hAnsiTheme="minorHAnsi" w:cstheme="minorHAnsi"/>
          <w:sz w:val="22"/>
          <w:szCs w:val="22"/>
        </w:rPr>
        <w:t>6</w:t>
      </w:r>
      <w:r w:rsidRPr="00D92680">
        <w:rPr>
          <w:rFonts w:asciiTheme="minorHAnsi" w:hAnsiTheme="minorHAnsi" w:cstheme="minorHAnsi"/>
          <w:sz w:val="22"/>
          <w:szCs w:val="22"/>
        </w:rPr>
        <w:t xml:space="preserve"> Specyfikacji Istotnych Warunków Zamówienia należy przyjąć termin 14 lub 30 dni)</w:t>
      </w:r>
      <w:r w:rsidRPr="00BD6D35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47BE0B90" w14:textId="0F0563FC" w:rsidR="00CF3FC8" w:rsidRDefault="009D1888" w:rsidP="00BD6D35">
      <w:pPr>
        <w:pStyle w:val="Akapitzlist"/>
        <w:numPr>
          <w:ilvl w:val="0"/>
          <w:numId w:val="7"/>
        </w:numPr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F2269">
        <w:rPr>
          <w:rFonts w:asciiTheme="minorHAnsi" w:hAnsiTheme="minorHAnsi" w:cstheme="minorHAnsi"/>
          <w:sz w:val="22"/>
          <w:szCs w:val="22"/>
        </w:rPr>
        <w:t xml:space="preserve">w zakresie kryterium dostępność </w:t>
      </w:r>
      <w:r w:rsidR="006D3EF0">
        <w:rPr>
          <w:rFonts w:asciiTheme="minorHAnsi" w:hAnsiTheme="minorHAnsi" w:cstheme="minorHAnsi"/>
          <w:sz w:val="22"/>
          <w:szCs w:val="22"/>
        </w:rPr>
        <w:t>Wykonawcy</w:t>
      </w:r>
      <w:r w:rsidRPr="00AF2269">
        <w:rPr>
          <w:rFonts w:asciiTheme="minorHAnsi" w:hAnsiTheme="minorHAnsi" w:cstheme="minorHAnsi"/>
          <w:sz w:val="22"/>
          <w:szCs w:val="22"/>
        </w:rPr>
        <w:t xml:space="preserve"> zobowiązujemy się świadczyć usługi w dniach od ………………….. do ……………………… w godzinach od ………… do …… z wyłączeniem sobót/oraz w soboty w godz. od 6.00 do 14.00/</w:t>
      </w:r>
      <w:r w:rsidR="00CF3FC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3E85E42" w14:textId="3DB9EF5A" w:rsidR="009D1888" w:rsidRPr="00CF3FC8" w:rsidRDefault="00CF3FC8" w:rsidP="00CF3FC8">
      <w:pPr>
        <w:pStyle w:val="Akapitzlist"/>
        <w:spacing w:before="120" w:line="276" w:lineRule="auto"/>
        <w:ind w:left="128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</w:t>
      </w:r>
      <w:r w:rsidR="009D1888" w:rsidRPr="00CF3FC8">
        <w:rPr>
          <w:rFonts w:asciiTheme="minorHAnsi" w:hAnsiTheme="minorHAnsi" w:cstheme="minorHAnsi"/>
          <w:sz w:val="22"/>
          <w:szCs w:val="22"/>
        </w:rPr>
        <w:t>niepotrzebne skreślić)  (zgodnie z częścią 1</w:t>
      </w:r>
      <w:r w:rsidRPr="00CF3FC8">
        <w:rPr>
          <w:rFonts w:asciiTheme="minorHAnsi" w:hAnsiTheme="minorHAnsi" w:cstheme="minorHAnsi"/>
          <w:sz w:val="22"/>
          <w:szCs w:val="22"/>
        </w:rPr>
        <w:t>6</w:t>
      </w:r>
      <w:r w:rsidR="009D1888" w:rsidRPr="00CF3FC8">
        <w:rPr>
          <w:rFonts w:asciiTheme="minorHAnsi" w:hAnsiTheme="minorHAnsi" w:cstheme="minorHAnsi"/>
          <w:sz w:val="22"/>
          <w:szCs w:val="22"/>
        </w:rPr>
        <w:t xml:space="preserve"> Specyfikacji Istotnych Warunków Zamówienia należy przyjąć</w:t>
      </w:r>
      <w:r>
        <w:rPr>
          <w:rFonts w:asciiTheme="minorHAnsi" w:hAnsiTheme="minorHAnsi" w:cstheme="minorHAnsi"/>
          <w:sz w:val="22"/>
          <w:szCs w:val="22"/>
        </w:rPr>
        <w:t>)</w:t>
      </w:r>
    </w:p>
    <w:p w14:paraId="6474E2FD" w14:textId="3AF37C4C" w:rsidR="009D1888" w:rsidRPr="00BD6D35" w:rsidRDefault="009D1888" w:rsidP="00BD6D35">
      <w:pPr>
        <w:tabs>
          <w:tab w:val="left" w:pos="1985"/>
        </w:tabs>
        <w:spacing w:before="120" w:line="276" w:lineRule="auto"/>
        <w:ind w:left="1701" w:hanging="283"/>
        <w:jc w:val="both"/>
        <w:rPr>
          <w:rFonts w:asciiTheme="minorHAnsi" w:hAnsiTheme="minorHAnsi" w:cstheme="minorHAnsi"/>
          <w:sz w:val="22"/>
          <w:szCs w:val="22"/>
        </w:rPr>
      </w:pPr>
      <w:r w:rsidRPr="00BD6D35">
        <w:rPr>
          <w:rFonts w:asciiTheme="minorHAnsi" w:hAnsiTheme="minorHAnsi" w:cstheme="minorHAnsi"/>
          <w:sz w:val="22"/>
          <w:szCs w:val="22"/>
        </w:rPr>
        <w:t xml:space="preserve">- </w:t>
      </w:r>
      <w:r w:rsidR="00DE6A0E">
        <w:rPr>
          <w:rFonts w:asciiTheme="minorHAnsi" w:hAnsiTheme="minorHAnsi" w:cstheme="minorHAnsi"/>
          <w:sz w:val="22"/>
          <w:szCs w:val="22"/>
        </w:rPr>
        <w:t>Wykonawca</w:t>
      </w:r>
      <w:r w:rsidRPr="00BD6D35">
        <w:rPr>
          <w:rFonts w:asciiTheme="minorHAnsi" w:hAnsiTheme="minorHAnsi" w:cstheme="minorHAnsi"/>
          <w:sz w:val="22"/>
          <w:szCs w:val="22"/>
        </w:rPr>
        <w:t xml:space="preserve"> dostępny od poniedziałku do piątku  w godzinach od 6.00 do 14.00</w:t>
      </w:r>
    </w:p>
    <w:p w14:paraId="7334FC04" w14:textId="42694FEF" w:rsidR="009D1888" w:rsidRPr="00BD6D35" w:rsidRDefault="009D1888" w:rsidP="00BD6D35">
      <w:pPr>
        <w:tabs>
          <w:tab w:val="left" w:pos="1985"/>
        </w:tabs>
        <w:spacing w:before="120" w:line="276" w:lineRule="auto"/>
        <w:ind w:left="1701" w:hanging="283"/>
        <w:jc w:val="both"/>
        <w:rPr>
          <w:rFonts w:asciiTheme="minorHAnsi" w:hAnsiTheme="minorHAnsi" w:cstheme="minorHAnsi"/>
          <w:sz w:val="22"/>
          <w:szCs w:val="22"/>
        </w:rPr>
      </w:pPr>
      <w:r w:rsidRPr="00BD6D35">
        <w:rPr>
          <w:rFonts w:asciiTheme="minorHAnsi" w:hAnsiTheme="minorHAnsi" w:cstheme="minorHAnsi"/>
          <w:sz w:val="22"/>
          <w:szCs w:val="22"/>
        </w:rPr>
        <w:t xml:space="preserve">- </w:t>
      </w:r>
      <w:r w:rsidR="00DE6A0E">
        <w:rPr>
          <w:rFonts w:asciiTheme="minorHAnsi" w:hAnsiTheme="minorHAnsi" w:cstheme="minorHAnsi"/>
          <w:sz w:val="22"/>
          <w:szCs w:val="22"/>
        </w:rPr>
        <w:t>Wykonawca</w:t>
      </w:r>
      <w:r w:rsidRPr="00BD6D35">
        <w:rPr>
          <w:rFonts w:asciiTheme="minorHAnsi" w:hAnsiTheme="minorHAnsi" w:cstheme="minorHAnsi"/>
          <w:sz w:val="22"/>
          <w:szCs w:val="22"/>
        </w:rPr>
        <w:t xml:space="preserve"> dostępny od poniedziałku do piątku w godzinach od 6.00 do 22.00</w:t>
      </w:r>
    </w:p>
    <w:p w14:paraId="73528E18" w14:textId="135C2B89" w:rsidR="007D383F" w:rsidRPr="00BD6D35" w:rsidRDefault="009D1888" w:rsidP="00CF3FC8">
      <w:pPr>
        <w:tabs>
          <w:tab w:val="left" w:pos="1985"/>
        </w:tabs>
        <w:spacing w:before="120" w:line="276" w:lineRule="auto"/>
        <w:ind w:left="1701" w:hanging="283"/>
        <w:jc w:val="both"/>
        <w:rPr>
          <w:rFonts w:asciiTheme="minorHAnsi" w:hAnsiTheme="minorHAnsi" w:cstheme="minorHAnsi"/>
          <w:sz w:val="22"/>
          <w:szCs w:val="22"/>
        </w:rPr>
      </w:pPr>
      <w:r w:rsidRPr="00BD6D35">
        <w:rPr>
          <w:rFonts w:asciiTheme="minorHAnsi" w:hAnsiTheme="minorHAnsi" w:cstheme="minorHAnsi"/>
          <w:sz w:val="22"/>
          <w:szCs w:val="22"/>
        </w:rPr>
        <w:t xml:space="preserve">- </w:t>
      </w:r>
      <w:r w:rsidR="00DE6A0E">
        <w:rPr>
          <w:rFonts w:asciiTheme="minorHAnsi" w:hAnsiTheme="minorHAnsi" w:cstheme="minorHAnsi"/>
          <w:sz w:val="22"/>
          <w:szCs w:val="22"/>
        </w:rPr>
        <w:t>Wykonawca</w:t>
      </w:r>
      <w:r w:rsidRPr="00BD6D35">
        <w:rPr>
          <w:rFonts w:asciiTheme="minorHAnsi" w:hAnsiTheme="minorHAnsi" w:cstheme="minorHAnsi"/>
          <w:sz w:val="22"/>
          <w:szCs w:val="22"/>
        </w:rPr>
        <w:t xml:space="preserve"> dostępny od poniedziałku do piątku w godzinach od 6.00 do 22.00 oraz w soboty od 6.00 do 14.00</w:t>
      </w:r>
    </w:p>
    <w:p w14:paraId="491EE8E7" w14:textId="422E6A72" w:rsidR="007D383F" w:rsidRPr="00BD6D35" w:rsidRDefault="009D1888" w:rsidP="00F23B78">
      <w:pPr>
        <w:pStyle w:val="Akapitzlist"/>
        <w:numPr>
          <w:ilvl w:val="0"/>
          <w:numId w:val="5"/>
        </w:numPr>
        <w:spacing w:before="120" w:line="276" w:lineRule="auto"/>
        <w:ind w:left="851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sz w:val="22"/>
          <w:szCs w:val="22"/>
        </w:rPr>
        <w:t>Wykaz zrealizowanych usług przez Wykonawcę przewidzianego do wykonania przedmiotu zamówienia</w:t>
      </w:r>
    </w:p>
    <w:tbl>
      <w:tblPr>
        <w:tblStyle w:val="Tabela-Siatka"/>
        <w:tblW w:w="13276" w:type="dxa"/>
        <w:tblInd w:w="753" w:type="dxa"/>
        <w:tblLook w:val="04A0" w:firstRow="1" w:lastRow="0" w:firstColumn="1" w:lastColumn="0" w:noHBand="0" w:noVBand="1"/>
      </w:tblPr>
      <w:tblGrid>
        <w:gridCol w:w="1237"/>
        <w:gridCol w:w="2200"/>
        <w:gridCol w:w="3035"/>
        <w:gridCol w:w="2268"/>
        <w:gridCol w:w="4536"/>
      </w:tblGrid>
      <w:tr w:rsidR="007D383F" w:rsidRPr="00BD6D35" w14:paraId="732549B5" w14:textId="77777777" w:rsidTr="00BD6D35">
        <w:tc>
          <w:tcPr>
            <w:tcW w:w="1237" w:type="dxa"/>
          </w:tcPr>
          <w:p w14:paraId="23CA4674" w14:textId="58442BFD" w:rsidR="007D383F" w:rsidRPr="00BD6D35" w:rsidRDefault="007D383F" w:rsidP="003C2AF7">
            <w:pPr>
              <w:pStyle w:val="Akapitzlist"/>
              <w:spacing w:before="120" w:line="276" w:lineRule="auto"/>
              <w:ind w:left="0" w:hanging="11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6D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</w:t>
            </w:r>
            <w:r w:rsidR="003C2AF7" w:rsidRPr="00BD6D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200" w:type="dxa"/>
          </w:tcPr>
          <w:p w14:paraId="21FD9AC5" w14:textId="0FA90661" w:rsidR="007D383F" w:rsidRPr="00BD6D35" w:rsidRDefault="007D383F" w:rsidP="003C2AF7">
            <w:pPr>
              <w:pStyle w:val="Akapitzlist"/>
              <w:spacing w:before="120" w:line="276" w:lineRule="auto"/>
              <w:ind w:left="-11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6D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Nazwa </w:t>
            </w:r>
            <w:r w:rsidR="00BD6D35" w:rsidRPr="00BD6D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zrealizowanej usługi</w:t>
            </w:r>
          </w:p>
        </w:tc>
        <w:tc>
          <w:tcPr>
            <w:tcW w:w="3035" w:type="dxa"/>
          </w:tcPr>
          <w:p w14:paraId="19274E1C" w14:textId="2B137181" w:rsidR="007D383F" w:rsidRPr="00BD6D35" w:rsidRDefault="00403CA6" w:rsidP="003C2AF7">
            <w:pPr>
              <w:pStyle w:val="Akapitzlist"/>
              <w:spacing w:before="120" w:line="276" w:lineRule="auto"/>
              <w:ind w:left="-4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6D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Opis </w:t>
            </w:r>
            <w:r w:rsidR="00BD6D35" w:rsidRPr="00BD6D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zrealizowanej usługi</w:t>
            </w:r>
          </w:p>
        </w:tc>
        <w:tc>
          <w:tcPr>
            <w:tcW w:w="2268" w:type="dxa"/>
          </w:tcPr>
          <w:p w14:paraId="13EC5A25" w14:textId="377A2448" w:rsidR="007D383F" w:rsidRPr="00BD6D35" w:rsidRDefault="00403CA6" w:rsidP="003C2AF7">
            <w:pPr>
              <w:pStyle w:val="Akapitzlist"/>
              <w:spacing w:before="120" w:line="276" w:lineRule="auto"/>
              <w:ind w:left="-64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6D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Data </w:t>
            </w:r>
            <w:r w:rsidR="00BD6D35" w:rsidRPr="00BD6D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zrealizowanej usługi</w:t>
            </w:r>
          </w:p>
        </w:tc>
        <w:tc>
          <w:tcPr>
            <w:tcW w:w="4536" w:type="dxa"/>
          </w:tcPr>
          <w:p w14:paraId="6D4B0C57" w14:textId="43FCBE9B" w:rsidR="007D383F" w:rsidRPr="00BD6D35" w:rsidRDefault="007D383F" w:rsidP="003C2AF7">
            <w:pPr>
              <w:pStyle w:val="Akapitzlist"/>
              <w:spacing w:before="120"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6D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Podmiot na rzecz którego zamówienie zostało wykonane</w:t>
            </w:r>
          </w:p>
        </w:tc>
      </w:tr>
      <w:tr w:rsidR="007D383F" w:rsidRPr="00BD6D35" w14:paraId="6444D72F" w14:textId="77777777" w:rsidTr="00BD6D35">
        <w:tc>
          <w:tcPr>
            <w:tcW w:w="1237" w:type="dxa"/>
          </w:tcPr>
          <w:p w14:paraId="7889985D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00" w:type="dxa"/>
          </w:tcPr>
          <w:p w14:paraId="51A7327A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035" w:type="dxa"/>
          </w:tcPr>
          <w:p w14:paraId="1648548E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6FE08414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14:paraId="1337F1D3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D383F" w:rsidRPr="00BD6D35" w14:paraId="2D651219" w14:textId="77777777" w:rsidTr="00BD6D35">
        <w:tc>
          <w:tcPr>
            <w:tcW w:w="1237" w:type="dxa"/>
          </w:tcPr>
          <w:p w14:paraId="4000145E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00" w:type="dxa"/>
          </w:tcPr>
          <w:p w14:paraId="5E1A425F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035" w:type="dxa"/>
          </w:tcPr>
          <w:p w14:paraId="307129C1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005B9288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14:paraId="54110E79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D383F" w:rsidRPr="00BD6D35" w14:paraId="4128B3D2" w14:textId="77777777" w:rsidTr="00BD6D35">
        <w:tc>
          <w:tcPr>
            <w:tcW w:w="1237" w:type="dxa"/>
          </w:tcPr>
          <w:p w14:paraId="19741EA7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00" w:type="dxa"/>
          </w:tcPr>
          <w:p w14:paraId="16C8B0C8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035" w:type="dxa"/>
          </w:tcPr>
          <w:p w14:paraId="2C32A068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2D406EA7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14:paraId="1BE1D157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D383F" w:rsidRPr="00BD6D35" w14:paraId="2C6F4861" w14:textId="77777777" w:rsidTr="00BD6D35">
        <w:tc>
          <w:tcPr>
            <w:tcW w:w="1237" w:type="dxa"/>
          </w:tcPr>
          <w:p w14:paraId="5187687D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00" w:type="dxa"/>
          </w:tcPr>
          <w:p w14:paraId="52C05E26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035" w:type="dxa"/>
          </w:tcPr>
          <w:p w14:paraId="38E8B05F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51C2FAD0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14:paraId="401CD049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D383F" w:rsidRPr="00BD6D35" w14:paraId="5A757629" w14:textId="77777777" w:rsidTr="00BD6D35">
        <w:tc>
          <w:tcPr>
            <w:tcW w:w="1237" w:type="dxa"/>
          </w:tcPr>
          <w:p w14:paraId="44386C22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00" w:type="dxa"/>
          </w:tcPr>
          <w:p w14:paraId="43992559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035" w:type="dxa"/>
          </w:tcPr>
          <w:p w14:paraId="653AAEBB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174E2F40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14:paraId="2D7772A2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D383F" w:rsidRPr="00BD6D35" w14:paraId="5FBCD049" w14:textId="77777777" w:rsidTr="00BD6D35">
        <w:tc>
          <w:tcPr>
            <w:tcW w:w="1237" w:type="dxa"/>
          </w:tcPr>
          <w:p w14:paraId="6742DD68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00" w:type="dxa"/>
          </w:tcPr>
          <w:p w14:paraId="0B34C8CF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035" w:type="dxa"/>
          </w:tcPr>
          <w:p w14:paraId="03086181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73913D18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14:paraId="25E1BA82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D383F" w:rsidRPr="00BD6D35" w14:paraId="70343A19" w14:textId="77777777" w:rsidTr="00BD6D35">
        <w:tc>
          <w:tcPr>
            <w:tcW w:w="1237" w:type="dxa"/>
          </w:tcPr>
          <w:p w14:paraId="698F7029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00" w:type="dxa"/>
          </w:tcPr>
          <w:p w14:paraId="3ECEC776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035" w:type="dxa"/>
          </w:tcPr>
          <w:p w14:paraId="1DC6C94B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6E250A66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14:paraId="1E0CE830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D383F" w:rsidRPr="00BD6D35" w14:paraId="7E815504" w14:textId="77777777" w:rsidTr="00BD6D35">
        <w:tc>
          <w:tcPr>
            <w:tcW w:w="1237" w:type="dxa"/>
          </w:tcPr>
          <w:p w14:paraId="1EA5C7EC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00" w:type="dxa"/>
          </w:tcPr>
          <w:p w14:paraId="58F35F81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035" w:type="dxa"/>
          </w:tcPr>
          <w:p w14:paraId="0BA3CF9A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26600477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14:paraId="4C980193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D383F" w:rsidRPr="00BD6D35" w14:paraId="7D2059FD" w14:textId="77777777" w:rsidTr="00BD6D35">
        <w:tc>
          <w:tcPr>
            <w:tcW w:w="1237" w:type="dxa"/>
          </w:tcPr>
          <w:p w14:paraId="42A77AE1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00" w:type="dxa"/>
          </w:tcPr>
          <w:p w14:paraId="2E21F077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035" w:type="dxa"/>
          </w:tcPr>
          <w:p w14:paraId="6712E031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5A2FA545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14:paraId="70E4305D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033D64F0" w14:textId="54CF3C79" w:rsidR="00F30DAA" w:rsidRPr="00BD6D35" w:rsidRDefault="007D383F" w:rsidP="003C2AF7">
      <w:pPr>
        <w:pStyle w:val="Akapitzlist"/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 xml:space="preserve">*  </w:t>
      </w:r>
      <w:r w:rsidRPr="00BD6D35">
        <w:rPr>
          <w:rFonts w:asciiTheme="minorHAnsi" w:hAnsiTheme="minorHAnsi" w:cstheme="minorHAnsi"/>
          <w:bCs/>
          <w:i/>
          <w:iCs/>
          <w:sz w:val="22"/>
          <w:szCs w:val="22"/>
        </w:rPr>
        <w:t>Należy wskazać doświadczenie Projektanta określone postanowieniami punktu 16. SWZ</w:t>
      </w:r>
      <w:r w:rsidRPr="00BD6D35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3827FDE6" w14:textId="77777777" w:rsidR="001E6C0A" w:rsidRPr="00BD6D35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lastRenderedPageBreak/>
        <w:t>3.</w:t>
      </w:r>
      <w:r w:rsidRPr="00BD6D35">
        <w:rPr>
          <w:rFonts w:asciiTheme="minorHAnsi" w:hAnsiTheme="minorHAnsi" w:cstheme="minorHAnsi"/>
          <w:bCs/>
          <w:sz w:val="22"/>
          <w:szCs w:val="22"/>
        </w:rPr>
        <w:tab/>
        <w:t xml:space="preserve">Informujemy, że wybór oferty </w:t>
      </w:r>
      <w:r w:rsidRPr="00BD6D35">
        <w:rPr>
          <w:rFonts w:asciiTheme="minorHAnsi" w:hAnsiTheme="minorHAnsi" w:cstheme="minorHAnsi"/>
          <w:b/>
          <w:sz w:val="22"/>
          <w:szCs w:val="22"/>
        </w:rPr>
        <w:t>nie będzie/będzie*</w:t>
      </w:r>
      <w:r w:rsidRPr="00BD6D35">
        <w:rPr>
          <w:rFonts w:asciiTheme="minorHAnsi" w:hAnsiTheme="minorHAnsi" w:cstheme="minorHAnsi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Pr="00BD6D35" w:rsidRDefault="001E6C0A" w:rsidP="003C2AF7">
      <w:pPr>
        <w:spacing w:before="12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Pr="00BD6D35" w:rsidRDefault="001E6C0A" w:rsidP="003C2AF7">
      <w:pPr>
        <w:spacing w:before="12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27AA6611" w:rsidR="001E6C0A" w:rsidRPr="00BD6D35" w:rsidRDefault="001E6C0A" w:rsidP="003C2AF7">
      <w:pPr>
        <w:spacing w:before="12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 xml:space="preserve">Wartość ww. towaru lub usługi objętego obowiązkiem podatkowym Zamawiającego bez kwoty podatku od towarów i usług (VAT) wynosi: </w:t>
      </w:r>
      <w:r w:rsidR="004C6F66" w:rsidRPr="00BD6D35">
        <w:rPr>
          <w:rFonts w:asciiTheme="minorHAnsi" w:hAnsiTheme="minorHAnsi" w:cstheme="minorHAnsi"/>
          <w:bCs/>
          <w:sz w:val="22"/>
          <w:szCs w:val="22"/>
        </w:rPr>
        <w:t>………………………………</w:t>
      </w:r>
      <w:r w:rsidRPr="00BD6D35">
        <w:rPr>
          <w:rFonts w:asciiTheme="minorHAnsi" w:hAnsiTheme="minorHAnsi" w:cstheme="minorHAnsi"/>
          <w:bCs/>
          <w:sz w:val="22"/>
          <w:szCs w:val="22"/>
        </w:rPr>
        <w:t xml:space="preserve"> PLN.</w:t>
      </w:r>
    </w:p>
    <w:p w14:paraId="27D95FCC" w14:textId="6142DB3A" w:rsidR="001E6C0A" w:rsidRPr="00BD6D35" w:rsidRDefault="001E6C0A" w:rsidP="003C2AF7">
      <w:pPr>
        <w:spacing w:before="12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 xml:space="preserve">Stawka podatku od towaru i usług (VAT), która zgodnie z naszą wiedzą będzie miała zastosowanie to </w:t>
      </w:r>
      <w:r w:rsidR="007D383F" w:rsidRPr="00BD6D35">
        <w:rPr>
          <w:rFonts w:asciiTheme="minorHAnsi" w:hAnsiTheme="minorHAnsi" w:cstheme="minorHAnsi"/>
          <w:bCs/>
          <w:sz w:val="22"/>
          <w:szCs w:val="22"/>
        </w:rPr>
        <w:t>………</w:t>
      </w:r>
      <w:r w:rsidR="00F54E9D" w:rsidRPr="00BD6D35">
        <w:rPr>
          <w:rFonts w:asciiTheme="minorHAnsi" w:hAnsiTheme="minorHAnsi" w:cstheme="minorHAnsi"/>
          <w:bCs/>
          <w:sz w:val="22"/>
          <w:szCs w:val="22"/>
        </w:rPr>
        <w:t xml:space="preserve"> %</w:t>
      </w:r>
    </w:p>
    <w:p w14:paraId="593CCD87" w14:textId="77777777" w:rsidR="001E6C0A" w:rsidRPr="00BD6D35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 xml:space="preserve">4. </w:t>
      </w:r>
      <w:r w:rsidRPr="00BD6D35">
        <w:rPr>
          <w:rFonts w:asciiTheme="minorHAnsi" w:hAnsiTheme="minorHAnsi" w:cstheme="minorHAnsi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Pr="00BD6D35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 xml:space="preserve">5. </w:t>
      </w:r>
      <w:r w:rsidRPr="00BD6D35">
        <w:rPr>
          <w:rFonts w:asciiTheme="minorHAnsi" w:hAnsiTheme="minorHAnsi" w:cstheme="minorHAnsi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0F6DB921" w:rsidR="001E6C0A" w:rsidRPr="00BD6D35" w:rsidRDefault="00BD6D35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E6C0A" w:rsidRPr="00BD6D35">
        <w:rPr>
          <w:rFonts w:asciiTheme="minorHAnsi" w:hAnsiTheme="minorHAnsi" w:cstheme="minorHAnsi"/>
          <w:bCs/>
          <w:sz w:val="22"/>
          <w:szCs w:val="22"/>
        </w:rPr>
        <w:t xml:space="preserve">6. </w:t>
      </w:r>
      <w:r w:rsidR="001E6C0A" w:rsidRPr="00BD6D35">
        <w:rPr>
          <w:rFonts w:asciiTheme="minorHAnsi" w:hAnsiTheme="minorHAnsi" w:cstheme="minorHAnsi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2B480862" w:rsidR="001E6C0A" w:rsidRPr="00BD6D35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5765113" w14:textId="27110598" w:rsidR="00BD6D35" w:rsidRPr="00BD6D35" w:rsidRDefault="00BD6D35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3105AD4" w14:textId="77777777" w:rsidR="00BD6D35" w:rsidRPr="00BD6D35" w:rsidRDefault="00BD6D35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pPr w:leftFromText="141" w:rightFromText="141" w:vertAnchor="text" w:horzAnchor="margin" w:tblpXSpec="center" w:tblpY="-7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8"/>
        <w:gridCol w:w="4277"/>
      </w:tblGrid>
      <w:tr w:rsidR="00BD6D35" w:rsidRPr="00BD6D35" w14:paraId="0CCC1091" w14:textId="77777777" w:rsidTr="00BD6D35">
        <w:tc>
          <w:tcPr>
            <w:tcW w:w="4078" w:type="dxa"/>
          </w:tcPr>
          <w:p w14:paraId="17D0BDAE" w14:textId="77777777" w:rsidR="00BD6D35" w:rsidRPr="00BD6D35" w:rsidRDefault="00BD6D35" w:rsidP="00BD6D35">
            <w:pPr>
              <w:spacing w:before="120" w:line="276" w:lineRule="auto"/>
              <w:ind w:hanging="283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D6D35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 xml:space="preserve">Podwykonawca </w:t>
            </w:r>
            <w:r w:rsidRPr="00BD6D35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4277" w:type="dxa"/>
          </w:tcPr>
          <w:p w14:paraId="3E097B4D" w14:textId="77777777" w:rsidR="00BD6D35" w:rsidRPr="00BD6D35" w:rsidRDefault="00BD6D35" w:rsidP="00BD6D35">
            <w:pPr>
              <w:spacing w:before="120" w:line="276" w:lineRule="auto"/>
              <w:ind w:left="567" w:hanging="283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D6D35">
              <w:rPr>
                <w:rFonts w:asciiTheme="minorHAnsi" w:hAnsiTheme="minorHAnsi" w:cstheme="minorHAnsi"/>
                <w:bCs/>
                <w:sz w:val="22"/>
                <w:szCs w:val="22"/>
              </w:rPr>
              <w:t>Zakres rzeczowy</w:t>
            </w:r>
            <w:r w:rsidRPr="00BD6D35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</w:p>
        </w:tc>
      </w:tr>
      <w:tr w:rsidR="00BD6D35" w:rsidRPr="00BD6D35" w14:paraId="635AB394" w14:textId="77777777" w:rsidTr="00BD6D35">
        <w:trPr>
          <w:trHeight w:val="837"/>
        </w:trPr>
        <w:tc>
          <w:tcPr>
            <w:tcW w:w="4078" w:type="dxa"/>
          </w:tcPr>
          <w:p w14:paraId="0BA44B1E" w14:textId="77777777" w:rsidR="00BD6D35" w:rsidRPr="00BD6D35" w:rsidRDefault="00BD6D35" w:rsidP="00BD6D35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77" w:type="dxa"/>
          </w:tcPr>
          <w:p w14:paraId="38E27978" w14:textId="77777777" w:rsidR="00BD6D35" w:rsidRPr="00BD6D35" w:rsidRDefault="00BD6D35" w:rsidP="00BD6D35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D6D35" w:rsidRPr="00BD6D35" w14:paraId="54AB59EC" w14:textId="77777777" w:rsidTr="00BD6D35">
        <w:trPr>
          <w:trHeight w:val="848"/>
        </w:trPr>
        <w:tc>
          <w:tcPr>
            <w:tcW w:w="4078" w:type="dxa"/>
          </w:tcPr>
          <w:p w14:paraId="29A81D71" w14:textId="77777777" w:rsidR="00BD6D35" w:rsidRPr="00BD6D35" w:rsidRDefault="00BD6D35" w:rsidP="00BD6D35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77" w:type="dxa"/>
          </w:tcPr>
          <w:p w14:paraId="317E4860" w14:textId="77777777" w:rsidR="00BD6D35" w:rsidRPr="00BD6D35" w:rsidRDefault="00BD6D35" w:rsidP="00BD6D35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201D0DFA" w14:textId="77777777" w:rsidR="00BD6D35" w:rsidRPr="00BD6D35" w:rsidRDefault="00BD6D35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FDAF3E5" w14:textId="77777777" w:rsidR="00BD6D35" w:rsidRPr="00BD6D35" w:rsidRDefault="00BD6D35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1C2A47E" w14:textId="77777777" w:rsidR="00BD6D35" w:rsidRPr="00BD6D35" w:rsidRDefault="00BD6D35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A152593" w14:textId="77777777" w:rsidR="00BD6D35" w:rsidRPr="00BD6D35" w:rsidRDefault="00BD6D35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30AC91C" w14:textId="77777777" w:rsidR="00BD6D35" w:rsidRPr="00BD6D35" w:rsidRDefault="00BD6D35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19A2E06" w14:textId="3E97B024" w:rsidR="00B545F4" w:rsidRPr="00BD6D35" w:rsidRDefault="00BD6D35" w:rsidP="00BD6D35">
      <w:pPr>
        <w:spacing w:before="120" w:line="276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E6C0A" w:rsidRPr="00BD6D35">
        <w:rPr>
          <w:rFonts w:asciiTheme="minorHAnsi" w:hAnsiTheme="minorHAnsi" w:cstheme="minorHAnsi"/>
          <w:bCs/>
          <w:sz w:val="22"/>
          <w:szCs w:val="22"/>
        </w:rPr>
        <w:t>Nazwy (firmy) podwykonawców, na których zasoby powołujemy się na zasadach określonych w art. 118 PZP, w celu wykazania spełniania warunków</w:t>
      </w:r>
      <w:r w:rsidRPr="00BD6D3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E6C0A" w:rsidRPr="00BD6D35">
        <w:rPr>
          <w:rFonts w:asciiTheme="minorHAnsi" w:hAnsiTheme="minorHAnsi" w:cstheme="minorHAnsi"/>
          <w:bCs/>
          <w:sz w:val="22"/>
          <w:szCs w:val="22"/>
        </w:rPr>
        <w:t>udziału w postępowaniu:</w:t>
      </w:r>
    </w:p>
    <w:p w14:paraId="65B1F275" w14:textId="7F34CAA5" w:rsidR="001E6C0A" w:rsidRPr="00BD6D35" w:rsidRDefault="001E6C0A" w:rsidP="003C2AF7">
      <w:pPr>
        <w:spacing w:before="12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52D6E7D7" w:rsidR="001E6C0A" w:rsidRPr="00BD6D35" w:rsidRDefault="001E6C0A" w:rsidP="003C2AF7">
      <w:pPr>
        <w:pStyle w:val="Akapitzlist"/>
        <w:suppressAutoHyphens w:val="0"/>
        <w:spacing w:before="120" w:line="276" w:lineRule="auto"/>
        <w:ind w:left="567" w:hanging="283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7.</w:t>
      </w:r>
      <w:r w:rsidRPr="00BD6D35">
        <w:rPr>
          <w:rFonts w:asciiTheme="minorHAnsi" w:hAnsiTheme="minorHAnsi" w:cstheme="minorHAnsi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D6D35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BD6D35">
        <w:rPr>
          <w:rFonts w:asciiTheme="minorHAnsi" w:hAnsiTheme="minorHAnsi" w:cstheme="minorHAnsi"/>
          <w:bCs/>
          <w:sz w:val="22"/>
          <w:szCs w:val="22"/>
        </w:rPr>
        <w:t>:</w:t>
      </w:r>
    </w:p>
    <w:p w14:paraId="76C77CC6" w14:textId="77777777" w:rsidR="00BD6D35" w:rsidRPr="00BD6D35" w:rsidRDefault="00BD6D35" w:rsidP="003C2AF7">
      <w:pPr>
        <w:pStyle w:val="Akapitzlist"/>
        <w:suppressAutoHyphens w:val="0"/>
        <w:spacing w:before="120" w:line="276" w:lineRule="auto"/>
        <w:ind w:left="567" w:hanging="283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pPr w:leftFromText="141" w:rightFromText="141" w:vertAnchor="text" w:horzAnchor="margin" w:tblpXSpec="center" w:tblpY="372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528"/>
      </w:tblGrid>
      <w:tr w:rsidR="003C2AF7" w:rsidRPr="00BD6D35" w14:paraId="6AFF5294" w14:textId="77777777" w:rsidTr="003C2AF7">
        <w:trPr>
          <w:trHeight w:val="99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A5BDA37" w14:textId="77777777" w:rsidR="003C2AF7" w:rsidRPr="00BD6D35" w:rsidRDefault="003C2AF7" w:rsidP="003C2AF7">
            <w:pPr>
              <w:spacing w:before="120" w:line="276" w:lineRule="auto"/>
              <w:ind w:left="567" w:hanging="283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D6D35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 xml:space="preserve">Wykonawca wspólnie ubiegający się o udzielenie zamówienia </w:t>
            </w:r>
            <w:r w:rsidRPr="00BD6D35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0CF47B9" w14:textId="77777777" w:rsidR="003C2AF7" w:rsidRPr="00BD6D35" w:rsidRDefault="003C2AF7" w:rsidP="003C2AF7">
            <w:pPr>
              <w:spacing w:before="120" w:line="276" w:lineRule="auto"/>
              <w:ind w:left="567" w:hanging="283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D6D35">
              <w:rPr>
                <w:rFonts w:asciiTheme="minorHAnsi" w:hAnsiTheme="minorHAnsi" w:cstheme="minorHAnsi"/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3C2AF7" w:rsidRPr="00BD6D35" w14:paraId="09EE62B0" w14:textId="77777777" w:rsidTr="003C2AF7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FF7D1" w14:textId="77777777" w:rsidR="003C2AF7" w:rsidRPr="00BD6D35" w:rsidRDefault="003C2AF7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2F719" w14:textId="77777777" w:rsidR="003C2AF7" w:rsidRPr="00BD6D35" w:rsidRDefault="003C2AF7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3C2AF7" w:rsidRPr="00BD6D35" w14:paraId="7EA2F727" w14:textId="77777777" w:rsidTr="003C2AF7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9CEF" w14:textId="77777777" w:rsidR="003C2AF7" w:rsidRPr="00BD6D35" w:rsidRDefault="003C2AF7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29A2" w14:textId="77777777" w:rsidR="003C2AF7" w:rsidRPr="00BD6D35" w:rsidRDefault="003C2AF7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3C2AF7" w:rsidRPr="00BD6D35" w14:paraId="28DCD8B9" w14:textId="77777777" w:rsidTr="003C2AF7">
        <w:trPr>
          <w:trHeight w:val="70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8210" w14:textId="77777777" w:rsidR="003C2AF7" w:rsidRPr="00BD6D35" w:rsidRDefault="003C2AF7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730F" w14:textId="77777777" w:rsidR="003C2AF7" w:rsidRPr="00BD6D35" w:rsidRDefault="003C2AF7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3C2AF7" w:rsidRPr="00BD6D35" w14:paraId="3999C891" w14:textId="77777777" w:rsidTr="003C2AF7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2F59E" w14:textId="77777777" w:rsidR="003C2AF7" w:rsidRPr="00BD6D35" w:rsidRDefault="003C2AF7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8205" w14:textId="77777777" w:rsidR="003C2AF7" w:rsidRPr="00BD6D35" w:rsidRDefault="003C2AF7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1E5CA732" w14:textId="5E0A9E0E" w:rsidR="00B545F4" w:rsidRPr="00BD6D35" w:rsidRDefault="00B545F4" w:rsidP="003C2AF7">
      <w:pPr>
        <w:pStyle w:val="Akapitzlist"/>
        <w:suppressAutoHyphens w:val="0"/>
        <w:spacing w:before="120" w:line="276" w:lineRule="auto"/>
        <w:ind w:left="567" w:hanging="283"/>
        <w:contextualSpacing w:val="0"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</w:p>
    <w:p w14:paraId="585E6F1A" w14:textId="39D9277D" w:rsidR="00BD6D35" w:rsidRPr="00BD6D35" w:rsidRDefault="00BD6D35" w:rsidP="003C2AF7">
      <w:pPr>
        <w:pStyle w:val="Akapitzlist"/>
        <w:suppressAutoHyphens w:val="0"/>
        <w:spacing w:before="120" w:line="276" w:lineRule="auto"/>
        <w:ind w:left="567" w:hanging="283"/>
        <w:contextualSpacing w:val="0"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</w:p>
    <w:p w14:paraId="5ACCC797" w14:textId="7D11DC3F" w:rsidR="00BD6D35" w:rsidRPr="00BD6D35" w:rsidRDefault="00BD6D35" w:rsidP="003C2AF7">
      <w:pPr>
        <w:pStyle w:val="Akapitzlist"/>
        <w:suppressAutoHyphens w:val="0"/>
        <w:spacing w:before="120" w:line="276" w:lineRule="auto"/>
        <w:ind w:left="567" w:hanging="283"/>
        <w:contextualSpacing w:val="0"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</w:p>
    <w:p w14:paraId="313B4869" w14:textId="4A55B0CC" w:rsidR="00BD6D35" w:rsidRPr="00BD6D35" w:rsidRDefault="00BD6D35" w:rsidP="003C2AF7">
      <w:pPr>
        <w:pStyle w:val="Akapitzlist"/>
        <w:suppressAutoHyphens w:val="0"/>
        <w:spacing w:before="120" w:line="276" w:lineRule="auto"/>
        <w:ind w:left="567" w:hanging="283"/>
        <w:contextualSpacing w:val="0"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</w:p>
    <w:p w14:paraId="546C54FB" w14:textId="5B04F6FA" w:rsidR="00BD6D35" w:rsidRPr="00BD6D35" w:rsidRDefault="00BD6D35" w:rsidP="003C2AF7">
      <w:pPr>
        <w:pStyle w:val="Akapitzlist"/>
        <w:suppressAutoHyphens w:val="0"/>
        <w:spacing w:before="120" w:line="276" w:lineRule="auto"/>
        <w:ind w:left="567" w:hanging="283"/>
        <w:contextualSpacing w:val="0"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</w:p>
    <w:p w14:paraId="6883ADD5" w14:textId="1EB0BC7E" w:rsidR="00BD6D35" w:rsidRPr="00BD6D35" w:rsidRDefault="00BD6D35" w:rsidP="003C2AF7">
      <w:pPr>
        <w:pStyle w:val="Akapitzlist"/>
        <w:suppressAutoHyphens w:val="0"/>
        <w:spacing w:before="120" w:line="276" w:lineRule="auto"/>
        <w:ind w:left="567" w:hanging="283"/>
        <w:contextualSpacing w:val="0"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</w:p>
    <w:p w14:paraId="7D3BE7C4" w14:textId="7E373AAB" w:rsidR="00BD6D35" w:rsidRPr="00BD6D35" w:rsidRDefault="00BD6D35" w:rsidP="003C2AF7">
      <w:pPr>
        <w:pStyle w:val="Akapitzlist"/>
        <w:suppressAutoHyphens w:val="0"/>
        <w:spacing w:before="120" w:line="276" w:lineRule="auto"/>
        <w:ind w:left="567" w:hanging="283"/>
        <w:contextualSpacing w:val="0"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</w:p>
    <w:p w14:paraId="27D2A4B0" w14:textId="5704C36F" w:rsidR="00BD6D35" w:rsidRPr="00BD6D35" w:rsidRDefault="00BD6D35" w:rsidP="003C2AF7">
      <w:pPr>
        <w:pStyle w:val="Akapitzlist"/>
        <w:suppressAutoHyphens w:val="0"/>
        <w:spacing w:before="120" w:line="276" w:lineRule="auto"/>
        <w:ind w:left="567" w:hanging="283"/>
        <w:contextualSpacing w:val="0"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</w:p>
    <w:p w14:paraId="6CCA6ECF" w14:textId="2D09F436" w:rsidR="00BD6D35" w:rsidRPr="00BD6D35" w:rsidRDefault="00BD6D35" w:rsidP="003C2AF7">
      <w:pPr>
        <w:pStyle w:val="Akapitzlist"/>
        <w:suppressAutoHyphens w:val="0"/>
        <w:spacing w:before="120" w:line="276" w:lineRule="auto"/>
        <w:ind w:left="567" w:hanging="283"/>
        <w:contextualSpacing w:val="0"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</w:p>
    <w:p w14:paraId="71EA7C94" w14:textId="4BBA261D" w:rsidR="00BD6D35" w:rsidRPr="00BD6D35" w:rsidRDefault="00BD6D35" w:rsidP="003C2AF7">
      <w:pPr>
        <w:pStyle w:val="Akapitzlist"/>
        <w:suppressAutoHyphens w:val="0"/>
        <w:spacing w:before="120" w:line="276" w:lineRule="auto"/>
        <w:ind w:left="567" w:hanging="283"/>
        <w:contextualSpacing w:val="0"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</w:p>
    <w:p w14:paraId="3F54F330" w14:textId="39024B4F" w:rsidR="00BD6D35" w:rsidRPr="00BD6D35" w:rsidRDefault="00BD6D35" w:rsidP="003C2AF7">
      <w:pPr>
        <w:pStyle w:val="Akapitzlist"/>
        <w:suppressAutoHyphens w:val="0"/>
        <w:spacing w:before="120" w:line="276" w:lineRule="auto"/>
        <w:ind w:left="567" w:hanging="283"/>
        <w:contextualSpacing w:val="0"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</w:p>
    <w:p w14:paraId="280FEB7E" w14:textId="77777777" w:rsidR="00BD6D35" w:rsidRPr="00BD6D35" w:rsidRDefault="00BD6D35" w:rsidP="003C2AF7">
      <w:pPr>
        <w:pStyle w:val="Akapitzlist"/>
        <w:suppressAutoHyphens w:val="0"/>
        <w:spacing w:before="120" w:line="276" w:lineRule="auto"/>
        <w:ind w:left="567" w:hanging="283"/>
        <w:contextualSpacing w:val="0"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</w:p>
    <w:p w14:paraId="42A6FF2E" w14:textId="77777777" w:rsidR="00A07B06" w:rsidRPr="00BD6D35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 xml:space="preserve">8. </w:t>
      </w:r>
      <w:r w:rsidRPr="00BD6D35">
        <w:rPr>
          <w:rFonts w:asciiTheme="minorHAnsi" w:hAnsiTheme="minorHAnsi" w:cstheme="minorHAnsi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Pr="00BD6D35" w:rsidRDefault="001E6C0A" w:rsidP="003C2AF7">
      <w:pPr>
        <w:spacing w:before="12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C128527" w14:textId="1B9872F0" w:rsidR="001E6C0A" w:rsidRPr="00BD6D35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Pr="00BD6D35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9.</w:t>
      </w:r>
      <w:r w:rsidRPr="00BD6D35">
        <w:rPr>
          <w:rFonts w:asciiTheme="minorHAnsi" w:hAnsiTheme="minorHAnsi" w:cstheme="minorHAnsi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Pr="00BD6D35" w:rsidRDefault="001E6C0A" w:rsidP="003C2AF7">
      <w:pPr>
        <w:spacing w:before="120" w:line="276" w:lineRule="auto"/>
        <w:ind w:left="567" w:hanging="283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lastRenderedPageBreak/>
        <w:t>e-mail: ___________________________________________________________________</w:t>
      </w:r>
    </w:p>
    <w:p w14:paraId="0B2786CA" w14:textId="77777777" w:rsidR="001E6C0A" w:rsidRPr="00BD6D35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10.</w:t>
      </w:r>
      <w:r w:rsidRPr="00BD6D35">
        <w:rPr>
          <w:rFonts w:asciiTheme="minorHAnsi" w:hAnsiTheme="minorHAnsi" w:cstheme="minorHAnsi"/>
          <w:bCs/>
          <w:sz w:val="22"/>
          <w:szCs w:val="22"/>
        </w:rPr>
        <w:tab/>
      </w:r>
      <w:r w:rsidRPr="00BD6D35">
        <w:rPr>
          <w:rFonts w:asciiTheme="minorHAnsi" w:hAnsiTheme="minorHAnsi" w:cstheme="minorHAnsi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Pr="00BD6D35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D6D35">
        <w:rPr>
          <w:rFonts w:asciiTheme="minorHAnsi" w:hAnsiTheme="minorHAnsi" w:cstheme="minorHAnsi"/>
          <w:sz w:val="22"/>
          <w:szCs w:val="22"/>
          <w:lang w:eastAsia="pl-PL"/>
        </w:rPr>
        <w:t>11.</w:t>
      </w:r>
      <w:r w:rsidRPr="00BD6D35">
        <w:rPr>
          <w:rFonts w:asciiTheme="minorHAnsi" w:hAnsiTheme="minorHAnsi" w:cstheme="minorHAnsi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BD6D35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BD6D35">
        <w:rPr>
          <w:rFonts w:asciiTheme="minorHAnsi" w:hAnsiTheme="minorHAnsi" w:cstheme="minorHAnsi"/>
          <w:sz w:val="22"/>
          <w:szCs w:val="22"/>
          <w:lang w:eastAsia="pl-PL"/>
        </w:rPr>
        <w:t>12.</w:t>
      </w:r>
      <w:r w:rsidRPr="00BD6D35">
        <w:rPr>
          <w:rFonts w:asciiTheme="minorHAnsi" w:hAnsiTheme="minorHAnsi" w:cstheme="minorHAnsi"/>
          <w:sz w:val="22"/>
          <w:szCs w:val="22"/>
          <w:lang w:eastAsia="pl-PL"/>
        </w:rPr>
        <w:tab/>
        <w:t>Oświadczamy, że Wykonawca jest</w:t>
      </w:r>
      <w:r w:rsidR="00787A89" w:rsidRPr="00BD6D35">
        <w:rPr>
          <w:rFonts w:asciiTheme="minorHAnsi" w:hAnsiTheme="minorHAnsi" w:cstheme="minorHAnsi"/>
          <w:sz w:val="22"/>
          <w:szCs w:val="22"/>
          <w:lang w:eastAsia="pl-PL"/>
        </w:rPr>
        <w:t xml:space="preserve"> (proszę zaznaczyć właściwe)</w:t>
      </w:r>
      <w:r w:rsidRPr="00BD6D35">
        <w:rPr>
          <w:rFonts w:asciiTheme="minorHAnsi" w:hAnsiTheme="minorHAnsi" w:cstheme="minorHAnsi"/>
          <w:sz w:val="22"/>
          <w:szCs w:val="22"/>
          <w:lang w:eastAsia="pl-PL"/>
        </w:rPr>
        <w:t>:</w:t>
      </w:r>
    </w:p>
    <w:p w14:paraId="70686FED" w14:textId="77777777" w:rsidR="001E6C0A" w:rsidRPr="00BD6D35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D6D35">
        <w:rPr>
          <w:rFonts w:asciiTheme="minorHAnsi" w:hAnsiTheme="minorHAnsi" w:cstheme="minorHAnsi"/>
          <w:sz w:val="22"/>
          <w:szCs w:val="22"/>
          <w:lang w:eastAsia="pl-PL"/>
        </w:rPr>
        <w:sym w:font="Wingdings" w:char="F071"/>
      </w:r>
      <w:r w:rsidRPr="00BD6D35">
        <w:rPr>
          <w:rFonts w:asciiTheme="minorHAnsi" w:hAnsiTheme="minorHAnsi" w:cstheme="minorHAnsi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BD6D35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D6D35">
        <w:rPr>
          <w:rFonts w:asciiTheme="minorHAnsi" w:hAnsiTheme="minorHAnsi" w:cstheme="minorHAnsi"/>
          <w:sz w:val="22"/>
          <w:szCs w:val="22"/>
          <w:lang w:eastAsia="pl-PL"/>
        </w:rPr>
        <w:sym w:font="Wingdings" w:char="F071"/>
      </w:r>
      <w:r w:rsidRPr="00BD6D35">
        <w:rPr>
          <w:rFonts w:asciiTheme="minorHAnsi" w:hAnsiTheme="minorHAnsi" w:cstheme="minorHAnsi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BD6D35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BD6D35">
        <w:rPr>
          <w:rFonts w:asciiTheme="minorHAnsi" w:hAnsiTheme="minorHAnsi" w:cstheme="minorHAnsi"/>
          <w:bCs/>
          <w:sz w:val="22"/>
          <w:szCs w:val="22"/>
          <w:lang w:eastAsia="pl-PL"/>
        </w:rPr>
        <w:sym w:font="Wingdings" w:char="F071"/>
      </w:r>
      <w:r w:rsidRPr="00BD6D35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BD6D35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BD6D35">
        <w:rPr>
          <w:rFonts w:asciiTheme="minorHAnsi" w:hAnsiTheme="minorHAnsi" w:cstheme="minorHAnsi"/>
          <w:bCs/>
          <w:sz w:val="22"/>
          <w:szCs w:val="22"/>
          <w:lang w:eastAsia="pl-PL"/>
        </w:rPr>
        <w:sym w:font="Wingdings" w:char="F071"/>
      </w:r>
      <w:r w:rsidRPr="00BD6D35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BD6D35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BD6D35">
        <w:rPr>
          <w:rFonts w:asciiTheme="minorHAnsi" w:hAnsiTheme="minorHAnsi" w:cstheme="minorHAnsi"/>
          <w:bCs/>
          <w:sz w:val="22"/>
          <w:szCs w:val="22"/>
          <w:lang w:eastAsia="pl-PL"/>
        </w:rPr>
        <w:sym w:font="Wingdings" w:char="F071"/>
      </w:r>
      <w:r w:rsidRPr="00BD6D35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BD6D35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BD6D35">
        <w:rPr>
          <w:rFonts w:asciiTheme="minorHAnsi" w:hAnsiTheme="minorHAnsi" w:cstheme="minorHAnsi"/>
          <w:bCs/>
          <w:sz w:val="22"/>
          <w:szCs w:val="22"/>
          <w:lang w:eastAsia="pl-PL"/>
        </w:rPr>
        <w:sym w:font="Wingdings" w:char="F071"/>
      </w:r>
      <w:r w:rsidRPr="00BD6D35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BD6D35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BD6D35">
        <w:rPr>
          <w:rFonts w:asciiTheme="minorHAnsi" w:hAnsiTheme="minorHAnsi" w:cstheme="minorHAnsi"/>
          <w:bCs/>
          <w:sz w:val="22"/>
          <w:szCs w:val="22"/>
          <w:lang w:eastAsia="pl-PL"/>
        </w:rPr>
        <w:sym w:font="Wingdings" w:char="F071"/>
      </w:r>
      <w:r w:rsidRPr="00BD6D35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Pr="00BD6D35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13.</w:t>
      </w:r>
      <w:r w:rsidRPr="00BD6D35">
        <w:rPr>
          <w:rFonts w:asciiTheme="minorHAnsi" w:hAnsiTheme="minorHAnsi" w:cstheme="minorHAnsi"/>
          <w:bCs/>
          <w:sz w:val="22"/>
          <w:szCs w:val="22"/>
        </w:rPr>
        <w:tab/>
        <w:t>Załącznikami do niniejszej oferty są:</w:t>
      </w:r>
    </w:p>
    <w:p w14:paraId="582BD0F9" w14:textId="08A5EE89" w:rsidR="001E6C0A" w:rsidRPr="00BD6D35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</w:t>
      </w:r>
    </w:p>
    <w:p w14:paraId="23FCC29D" w14:textId="7D520801" w:rsidR="001E6C0A" w:rsidRPr="00BD6D35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</w:t>
      </w:r>
    </w:p>
    <w:p w14:paraId="32C2D8ED" w14:textId="623E927E" w:rsidR="001E6C0A" w:rsidRPr="00BD6D35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</w:t>
      </w:r>
    </w:p>
    <w:p w14:paraId="7808D868" w14:textId="68596274" w:rsidR="001E6C0A" w:rsidRPr="00BD6D35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</w:t>
      </w:r>
    </w:p>
    <w:p w14:paraId="17261FDA" w14:textId="77777777" w:rsidR="001E6C0A" w:rsidRPr="00BD6D35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CA0B4B4" w14:textId="0C3D8661" w:rsidR="001E6C0A" w:rsidRPr="00BD6D35" w:rsidRDefault="001E6C0A" w:rsidP="00BD6D35">
      <w:pPr>
        <w:spacing w:before="120" w:line="276" w:lineRule="auto"/>
        <w:ind w:left="8222"/>
        <w:rPr>
          <w:rFonts w:asciiTheme="minorHAnsi" w:hAnsiTheme="minorHAnsi" w:cstheme="minorHAnsi"/>
          <w:bCs/>
          <w:sz w:val="22"/>
          <w:szCs w:val="22"/>
        </w:rPr>
      </w:pPr>
      <w:bookmarkStart w:id="3" w:name="_Hlk43743063"/>
      <w:r w:rsidRPr="00BD6D35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_________________________________________ </w:t>
      </w:r>
      <w:r w:rsidRPr="00BD6D35">
        <w:rPr>
          <w:rFonts w:asciiTheme="minorHAnsi" w:hAnsiTheme="minorHAnsi" w:cstheme="minorHAnsi"/>
          <w:bCs/>
          <w:sz w:val="22"/>
          <w:szCs w:val="22"/>
        </w:rPr>
        <w:br/>
      </w:r>
      <w:bookmarkStart w:id="4" w:name="_Hlk43743043"/>
      <w:r w:rsidRPr="00BD6D35">
        <w:rPr>
          <w:rFonts w:asciiTheme="minorHAnsi" w:hAnsiTheme="minorHAnsi" w:cstheme="minorHAnsi"/>
          <w:bCs/>
          <w:sz w:val="22"/>
          <w:szCs w:val="22"/>
        </w:rPr>
        <w:br/>
        <w:t>(podpis)</w:t>
      </w:r>
    </w:p>
    <w:p w14:paraId="2C41344F" w14:textId="77777777" w:rsidR="001E6C0A" w:rsidRPr="00BD6D35" w:rsidRDefault="001E6C0A" w:rsidP="00BD6D35">
      <w:pPr>
        <w:spacing w:before="120" w:line="276" w:lineRule="auto"/>
        <w:ind w:left="8222"/>
        <w:rPr>
          <w:rFonts w:asciiTheme="minorHAnsi" w:hAnsiTheme="minorHAnsi" w:cstheme="minorHAnsi"/>
          <w:bCs/>
          <w:sz w:val="22"/>
          <w:szCs w:val="22"/>
        </w:rPr>
      </w:pPr>
    </w:p>
    <w:p w14:paraId="5C808926" w14:textId="6CBCFA65" w:rsidR="001E6C0A" w:rsidRPr="00BD6D35" w:rsidRDefault="001E6C0A" w:rsidP="00BD6D35">
      <w:pPr>
        <w:spacing w:before="120" w:line="276" w:lineRule="auto"/>
        <w:ind w:left="8222"/>
        <w:rPr>
          <w:rFonts w:asciiTheme="minorHAnsi" w:hAnsiTheme="minorHAnsi" w:cstheme="minorHAnsi"/>
          <w:bCs/>
          <w:i/>
          <w:sz w:val="22"/>
          <w:szCs w:val="22"/>
        </w:rPr>
      </w:pPr>
      <w:bookmarkStart w:id="5" w:name="_Hlk60047166"/>
      <w:r w:rsidRPr="00BD6D35">
        <w:rPr>
          <w:rFonts w:asciiTheme="minorHAnsi" w:hAnsiTheme="minorHAnsi" w:cstheme="minorHAnsi"/>
          <w:bCs/>
          <w:i/>
          <w:sz w:val="22"/>
          <w:szCs w:val="22"/>
        </w:rPr>
        <w:t>Dokument musi być złożony pod rygorem nieważności</w:t>
      </w:r>
      <w:r w:rsidRPr="00BD6D35">
        <w:rPr>
          <w:rFonts w:asciiTheme="minorHAnsi" w:hAnsiTheme="minorHAnsi" w:cstheme="minorHAnsi"/>
          <w:bCs/>
          <w:i/>
          <w:sz w:val="22"/>
          <w:szCs w:val="22"/>
        </w:rPr>
        <w:tab/>
      </w:r>
      <w:r w:rsidRPr="00BD6D35">
        <w:rPr>
          <w:rFonts w:asciiTheme="minorHAnsi" w:hAnsiTheme="minorHAnsi" w:cstheme="minorHAnsi"/>
          <w:bCs/>
          <w:i/>
          <w:sz w:val="22"/>
          <w:szCs w:val="22"/>
        </w:rPr>
        <w:br/>
        <w:t xml:space="preserve">w formie elektronicznej (tj. w postaci elektronicznej opatrzonej </w:t>
      </w:r>
      <w:r w:rsidRPr="00BD6D35">
        <w:rPr>
          <w:rFonts w:asciiTheme="minorHAnsi" w:hAnsiTheme="minorHAnsi" w:cstheme="minorHAnsi"/>
          <w:bCs/>
          <w:i/>
          <w:sz w:val="22"/>
          <w:szCs w:val="22"/>
        </w:rPr>
        <w:br/>
        <w:t>kwalifikowanym podpisem elektronicznym</w:t>
      </w:r>
      <w:bookmarkEnd w:id="4"/>
      <w:r w:rsidRPr="00BD6D35">
        <w:rPr>
          <w:rFonts w:asciiTheme="minorHAnsi" w:hAnsiTheme="minorHAnsi" w:cstheme="minorHAnsi"/>
          <w:bCs/>
          <w:i/>
          <w:sz w:val="22"/>
          <w:szCs w:val="22"/>
        </w:rPr>
        <w:t>)</w:t>
      </w:r>
    </w:p>
    <w:p w14:paraId="28DEDB6B" w14:textId="6FB0A766" w:rsidR="00A07B06" w:rsidRPr="00BD6D35" w:rsidRDefault="00A07B06" w:rsidP="003C2AF7">
      <w:pPr>
        <w:spacing w:before="120" w:line="276" w:lineRule="auto"/>
        <w:ind w:left="567" w:hanging="283"/>
        <w:rPr>
          <w:rFonts w:asciiTheme="minorHAnsi" w:hAnsiTheme="minorHAnsi" w:cstheme="minorHAnsi"/>
          <w:bCs/>
          <w:i/>
          <w:sz w:val="22"/>
          <w:szCs w:val="22"/>
        </w:rPr>
      </w:pPr>
    </w:p>
    <w:p w14:paraId="6712D430" w14:textId="77777777" w:rsidR="00A07B06" w:rsidRPr="00BD6D35" w:rsidRDefault="00A07B06" w:rsidP="003C2AF7">
      <w:pPr>
        <w:spacing w:before="120" w:line="276" w:lineRule="auto"/>
        <w:ind w:left="567" w:hanging="283"/>
        <w:rPr>
          <w:rFonts w:asciiTheme="minorHAnsi" w:hAnsiTheme="minorHAnsi" w:cstheme="minorHAnsi"/>
          <w:bCs/>
          <w:i/>
          <w:sz w:val="22"/>
          <w:szCs w:val="22"/>
        </w:rPr>
      </w:pPr>
    </w:p>
    <w:bookmarkEnd w:id="3"/>
    <w:bookmarkEnd w:id="5"/>
    <w:p w14:paraId="4A1A5776" w14:textId="77777777" w:rsidR="001E6C0A" w:rsidRPr="00BD6D35" w:rsidRDefault="001E6C0A" w:rsidP="003C2AF7">
      <w:pPr>
        <w:spacing w:before="120" w:line="276" w:lineRule="auto"/>
        <w:ind w:left="567" w:hanging="283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 xml:space="preserve">* - niepotrzebne skreślić </w:t>
      </w:r>
    </w:p>
    <w:sectPr w:rsidR="001E6C0A" w:rsidRPr="00BD6D35" w:rsidSect="00B515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C7DB0A" w14:textId="77777777" w:rsidR="004A1EF9" w:rsidRDefault="004A1EF9">
      <w:r>
        <w:separator/>
      </w:r>
    </w:p>
  </w:endnote>
  <w:endnote w:type="continuationSeparator" w:id="0">
    <w:p w14:paraId="4A07CEF5" w14:textId="77777777" w:rsidR="004A1EF9" w:rsidRDefault="004A1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1A37D82D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711334">
      <w:rPr>
        <w:rFonts w:ascii="Cambria" w:hAnsi="Cambria"/>
        <w:noProof/>
      </w:rPr>
      <w:t>5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96D2B2" w14:textId="77777777" w:rsidR="004A1EF9" w:rsidRDefault="004A1EF9">
      <w:r>
        <w:separator/>
      </w:r>
    </w:p>
  </w:footnote>
  <w:footnote w:type="continuationSeparator" w:id="0">
    <w:p w14:paraId="48C2F4C8" w14:textId="77777777" w:rsidR="004A1EF9" w:rsidRDefault="004A1EF9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1D04050"/>
    <w:multiLevelType w:val="hybridMultilevel"/>
    <w:tmpl w:val="4316214E"/>
    <w:lvl w:ilvl="0" w:tplc="3C5E434E">
      <w:start w:val="1"/>
      <w:numFmt w:val="lowerLetter"/>
      <w:lvlText w:val="%1)"/>
      <w:lvlJc w:val="left"/>
      <w:pPr>
        <w:ind w:left="13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52" w:hanging="360"/>
      </w:pPr>
    </w:lvl>
    <w:lvl w:ilvl="2" w:tplc="0415001B" w:tentative="1">
      <w:start w:val="1"/>
      <w:numFmt w:val="lowerRoman"/>
      <w:lvlText w:val="%3."/>
      <w:lvlJc w:val="right"/>
      <w:pPr>
        <w:ind w:left="2772" w:hanging="180"/>
      </w:pPr>
    </w:lvl>
    <w:lvl w:ilvl="3" w:tplc="0415000F" w:tentative="1">
      <w:start w:val="1"/>
      <w:numFmt w:val="decimal"/>
      <w:lvlText w:val="%4."/>
      <w:lvlJc w:val="left"/>
      <w:pPr>
        <w:ind w:left="3492" w:hanging="360"/>
      </w:pPr>
    </w:lvl>
    <w:lvl w:ilvl="4" w:tplc="04150019" w:tentative="1">
      <w:start w:val="1"/>
      <w:numFmt w:val="lowerLetter"/>
      <w:lvlText w:val="%5."/>
      <w:lvlJc w:val="left"/>
      <w:pPr>
        <w:ind w:left="4212" w:hanging="360"/>
      </w:pPr>
    </w:lvl>
    <w:lvl w:ilvl="5" w:tplc="0415001B" w:tentative="1">
      <w:start w:val="1"/>
      <w:numFmt w:val="lowerRoman"/>
      <w:lvlText w:val="%6."/>
      <w:lvlJc w:val="right"/>
      <w:pPr>
        <w:ind w:left="4932" w:hanging="180"/>
      </w:pPr>
    </w:lvl>
    <w:lvl w:ilvl="6" w:tplc="0415000F" w:tentative="1">
      <w:start w:val="1"/>
      <w:numFmt w:val="decimal"/>
      <w:lvlText w:val="%7."/>
      <w:lvlJc w:val="left"/>
      <w:pPr>
        <w:ind w:left="5652" w:hanging="360"/>
      </w:pPr>
    </w:lvl>
    <w:lvl w:ilvl="7" w:tplc="04150019" w:tentative="1">
      <w:start w:val="1"/>
      <w:numFmt w:val="lowerLetter"/>
      <w:lvlText w:val="%8."/>
      <w:lvlJc w:val="left"/>
      <w:pPr>
        <w:ind w:left="6372" w:hanging="360"/>
      </w:pPr>
    </w:lvl>
    <w:lvl w:ilvl="8" w:tplc="0415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32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3265DF0"/>
    <w:multiLevelType w:val="hybridMultilevel"/>
    <w:tmpl w:val="46DE27C8"/>
    <w:lvl w:ilvl="0" w:tplc="1A64C266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15620378"/>
    <w:multiLevelType w:val="hybridMultilevel"/>
    <w:tmpl w:val="2FD20BF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BB51C16"/>
    <w:multiLevelType w:val="hybridMultilevel"/>
    <w:tmpl w:val="0560812E"/>
    <w:lvl w:ilvl="0" w:tplc="CB3C6898">
      <w:start w:val="1"/>
      <w:numFmt w:val="lowerLetter"/>
      <w:lvlText w:val="%1)"/>
      <w:lvlJc w:val="left"/>
      <w:pPr>
        <w:ind w:left="16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12" w:hanging="360"/>
      </w:pPr>
    </w:lvl>
    <w:lvl w:ilvl="2" w:tplc="0415001B" w:tentative="1">
      <w:start w:val="1"/>
      <w:numFmt w:val="lowerRoman"/>
      <w:lvlText w:val="%3."/>
      <w:lvlJc w:val="right"/>
      <w:pPr>
        <w:ind w:left="3132" w:hanging="180"/>
      </w:pPr>
    </w:lvl>
    <w:lvl w:ilvl="3" w:tplc="0415000F" w:tentative="1">
      <w:start w:val="1"/>
      <w:numFmt w:val="decimal"/>
      <w:lvlText w:val="%4."/>
      <w:lvlJc w:val="left"/>
      <w:pPr>
        <w:ind w:left="3852" w:hanging="360"/>
      </w:pPr>
    </w:lvl>
    <w:lvl w:ilvl="4" w:tplc="04150019" w:tentative="1">
      <w:start w:val="1"/>
      <w:numFmt w:val="lowerLetter"/>
      <w:lvlText w:val="%5."/>
      <w:lvlJc w:val="left"/>
      <w:pPr>
        <w:ind w:left="4572" w:hanging="360"/>
      </w:pPr>
    </w:lvl>
    <w:lvl w:ilvl="5" w:tplc="0415001B" w:tentative="1">
      <w:start w:val="1"/>
      <w:numFmt w:val="lowerRoman"/>
      <w:lvlText w:val="%6."/>
      <w:lvlJc w:val="right"/>
      <w:pPr>
        <w:ind w:left="5292" w:hanging="180"/>
      </w:pPr>
    </w:lvl>
    <w:lvl w:ilvl="6" w:tplc="0415000F" w:tentative="1">
      <w:start w:val="1"/>
      <w:numFmt w:val="decimal"/>
      <w:lvlText w:val="%7."/>
      <w:lvlJc w:val="left"/>
      <w:pPr>
        <w:ind w:left="6012" w:hanging="360"/>
      </w:pPr>
    </w:lvl>
    <w:lvl w:ilvl="7" w:tplc="04150019" w:tentative="1">
      <w:start w:val="1"/>
      <w:numFmt w:val="lowerLetter"/>
      <w:lvlText w:val="%8."/>
      <w:lvlJc w:val="left"/>
      <w:pPr>
        <w:ind w:left="6732" w:hanging="360"/>
      </w:pPr>
    </w:lvl>
    <w:lvl w:ilvl="8" w:tplc="0415001B" w:tentative="1">
      <w:start w:val="1"/>
      <w:numFmt w:val="lowerRoman"/>
      <w:lvlText w:val="%9."/>
      <w:lvlJc w:val="right"/>
      <w:pPr>
        <w:ind w:left="7452" w:hanging="180"/>
      </w:p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8" w15:restartNumberingAfterBreak="0">
    <w:nsid w:val="49592043"/>
    <w:multiLevelType w:val="hybridMultilevel"/>
    <w:tmpl w:val="B2946FD4"/>
    <w:lvl w:ilvl="0" w:tplc="11CABF9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1" w15:restartNumberingAfterBreak="0">
    <w:nsid w:val="6E7F5D7A"/>
    <w:multiLevelType w:val="hybridMultilevel"/>
    <w:tmpl w:val="BE1A9B4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num w:numId="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0"/>
    <w:lvlOverride w:ilvl="0">
      <w:startOverride w:val="1"/>
    </w:lvlOverride>
  </w:num>
  <w:num w:numId="3">
    <w:abstractNumId w:val="39"/>
    <w:lvlOverride w:ilvl="0">
      <w:startOverride w:val="1"/>
    </w:lvlOverride>
  </w:num>
  <w:num w:numId="4">
    <w:abstractNumId w:val="37"/>
    <w:lvlOverride w:ilvl="0">
      <w:startOverride w:val="1"/>
    </w:lvlOverride>
  </w:num>
  <w:num w:numId="5">
    <w:abstractNumId w:val="41"/>
  </w:num>
  <w:num w:numId="6">
    <w:abstractNumId w:val="38"/>
  </w:num>
  <w:num w:numId="7">
    <w:abstractNumId w:val="33"/>
  </w:num>
  <w:num w:numId="8">
    <w:abstractNumId w:val="31"/>
  </w:num>
  <w:num w:numId="9">
    <w:abstractNumId w:val="34"/>
  </w:num>
  <w:num w:numId="10">
    <w:abstractNumId w:val="3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07BF9"/>
    <w:rsid w:val="00011C75"/>
    <w:rsid w:val="0001289D"/>
    <w:rsid w:val="00015128"/>
    <w:rsid w:val="000153E5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363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6BE"/>
    <w:rsid w:val="00076F08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9E4"/>
    <w:rsid w:val="00102C61"/>
    <w:rsid w:val="00102E72"/>
    <w:rsid w:val="00102F78"/>
    <w:rsid w:val="0010328C"/>
    <w:rsid w:val="00103989"/>
    <w:rsid w:val="001068F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2E5"/>
    <w:rsid w:val="00126835"/>
    <w:rsid w:val="00126963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38E"/>
    <w:rsid w:val="00161F09"/>
    <w:rsid w:val="00163C32"/>
    <w:rsid w:val="00163FD9"/>
    <w:rsid w:val="001663C1"/>
    <w:rsid w:val="00166D5C"/>
    <w:rsid w:val="00167B7C"/>
    <w:rsid w:val="00167FAE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6F52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6F5F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AE1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225B"/>
    <w:rsid w:val="002C3D39"/>
    <w:rsid w:val="002C409C"/>
    <w:rsid w:val="002C41F8"/>
    <w:rsid w:val="002C61DF"/>
    <w:rsid w:val="002C7BBC"/>
    <w:rsid w:val="002D3C86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2AF7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3F799C"/>
    <w:rsid w:val="00400DF7"/>
    <w:rsid w:val="00402AC2"/>
    <w:rsid w:val="00403CA6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5C43"/>
    <w:rsid w:val="00437288"/>
    <w:rsid w:val="00437794"/>
    <w:rsid w:val="00437E16"/>
    <w:rsid w:val="0044061C"/>
    <w:rsid w:val="00441CA4"/>
    <w:rsid w:val="00441D3D"/>
    <w:rsid w:val="00442432"/>
    <w:rsid w:val="00442477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14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1EF9"/>
    <w:rsid w:val="004A24E7"/>
    <w:rsid w:val="004A4188"/>
    <w:rsid w:val="004A52AD"/>
    <w:rsid w:val="004A6DB8"/>
    <w:rsid w:val="004A7A64"/>
    <w:rsid w:val="004A7CBC"/>
    <w:rsid w:val="004B1B20"/>
    <w:rsid w:val="004B2FB6"/>
    <w:rsid w:val="004B31A6"/>
    <w:rsid w:val="004C092F"/>
    <w:rsid w:val="004C099B"/>
    <w:rsid w:val="004C1B87"/>
    <w:rsid w:val="004C5E37"/>
    <w:rsid w:val="004C64E9"/>
    <w:rsid w:val="004C6F66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4947"/>
    <w:rsid w:val="004E5479"/>
    <w:rsid w:val="004E5856"/>
    <w:rsid w:val="004E6915"/>
    <w:rsid w:val="004E74E0"/>
    <w:rsid w:val="004F2098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0796"/>
    <w:rsid w:val="00552F10"/>
    <w:rsid w:val="005534B7"/>
    <w:rsid w:val="00554F11"/>
    <w:rsid w:val="00555363"/>
    <w:rsid w:val="00561994"/>
    <w:rsid w:val="00561CF5"/>
    <w:rsid w:val="00564E2C"/>
    <w:rsid w:val="00566245"/>
    <w:rsid w:val="00566901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3C40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896"/>
    <w:rsid w:val="00621BF3"/>
    <w:rsid w:val="006235B1"/>
    <w:rsid w:val="00625EC0"/>
    <w:rsid w:val="00627EA4"/>
    <w:rsid w:val="0063078D"/>
    <w:rsid w:val="00633D2F"/>
    <w:rsid w:val="0063483B"/>
    <w:rsid w:val="00634980"/>
    <w:rsid w:val="0063565C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59AC"/>
    <w:rsid w:val="00676705"/>
    <w:rsid w:val="0067681D"/>
    <w:rsid w:val="006774DF"/>
    <w:rsid w:val="00680460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4C18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466A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EF0"/>
    <w:rsid w:val="006D3FD1"/>
    <w:rsid w:val="006D4AEE"/>
    <w:rsid w:val="006D6050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1334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296"/>
    <w:rsid w:val="007247A1"/>
    <w:rsid w:val="00725C30"/>
    <w:rsid w:val="007307DB"/>
    <w:rsid w:val="00730880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83F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1CA"/>
    <w:rsid w:val="008021FE"/>
    <w:rsid w:val="00802D60"/>
    <w:rsid w:val="00804805"/>
    <w:rsid w:val="00805A81"/>
    <w:rsid w:val="0080669F"/>
    <w:rsid w:val="00806FD6"/>
    <w:rsid w:val="0081039D"/>
    <w:rsid w:val="0081246E"/>
    <w:rsid w:val="00812D81"/>
    <w:rsid w:val="008131BD"/>
    <w:rsid w:val="0081460A"/>
    <w:rsid w:val="00814BFD"/>
    <w:rsid w:val="00815A95"/>
    <w:rsid w:val="00815C51"/>
    <w:rsid w:val="00815EE0"/>
    <w:rsid w:val="0082001F"/>
    <w:rsid w:val="00820290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1410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0EA3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0FE9"/>
    <w:rsid w:val="008E179D"/>
    <w:rsid w:val="008E36EE"/>
    <w:rsid w:val="008E4439"/>
    <w:rsid w:val="008E6D0D"/>
    <w:rsid w:val="008E718F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25C5"/>
    <w:rsid w:val="009546E5"/>
    <w:rsid w:val="00955FBA"/>
    <w:rsid w:val="00956463"/>
    <w:rsid w:val="00957022"/>
    <w:rsid w:val="00957A6E"/>
    <w:rsid w:val="009605F8"/>
    <w:rsid w:val="009609A9"/>
    <w:rsid w:val="009618D7"/>
    <w:rsid w:val="009618EE"/>
    <w:rsid w:val="0096289B"/>
    <w:rsid w:val="0096413A"/>
    <w:rsid w:val="0096424E"/>
    <w:rsid w:val="00964B4B"/>
    <w:rsid w:val="00965592"/>
    <w:rsid w:val="0096622E"/>
    <w:rsid w:val="009663BC"/>
    <w:rsid w:val="00966618"/>
    <w:rsid w:val="009733FA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150F"/>
    <w:rsid w:val="009C63FD"/>
    <w:rsid w:val="009C6C75"/>
    <w:rsid w:val="009C7576"/>
    <w:rsid w:val="009D1888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26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351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55C"/>
    <w:rsid w:val="00B51EEA"/>
    <w:rsid w:val="00B535A4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5AD2"/>
    <w:rsid w:val="00BD6D35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4E1"/>
    <w:rsid w:val="00BF09E9"/>
    <w:rsid w:val="00BF125F"/>
    <w:rsid w:val="00BF28FA"/>
    <w:rsid w:val="00BF38CA"/>
    <w:rsid w:val="00BF6947"/>
    <w:rsid w:val="00BF7C5C"/>
    <w:rsid w:val="00C00488"/>
    <w:rsid w:val="00C016EF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007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25AE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197E"/>
    <w:rsid w:val="00CF249B"/>
    <w:rsid w:val="00CF2E96"/>
    <w:rsid w:val="00CF3FC8"/>
    <w:rsid w:val="00CF4B94"/>
    <w:rsid w:val="00CF57A9"/>
    <w:rsid w:val="00CF59B1"/>
    <w:rsid w:val="00CF76F8"/>
    <w:rsid w:val="00D00B97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2D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1E1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680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6A0E"/>
    <w:rsid w:val="00DE6E6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46DB"/>
    <w:rsid w:val="00E05DEA"/>
    <w:rsid w:val="00E06572"/>
    <w:rsid w:val="00E07216"/>
    <w:rsid w:val="00E07860"/>
    <w:rsid w:val="00E104DB"/>
    <w:rsid w:val="00E10CE2"/>
    <w:rsid w:val="00E13560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37E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2AA"/>
    <w:rsid w:val="00E85DA8"/>
    <w:rsid w:val="00E85DBE"/>
    <w:rsid w:val="00E85E46"/>
    <w:rsid w:val="00E860AE"/>
    <w:rsid w:val="00E87A9C"/>
    <w:rsid w:val="00E909C9"/>
    <w:rsid w:val="00E92506"/>
    <w:rsid w:val="00E9407F"/>
    <w:rsid w:val="00E941A4"/>
    <w:rsid w:val="00E94389"/>
    <w:rsid w:val="00E94D4E"/>
    <w:rsid w:val="00E965F0"/>
    <w:rsid w:val="00EA314C"/>
    <w:rsid w:val="00EA3623"/>
    <w:rsid w:val="00EA45E8"/>
    <w:rsid w:val="00EA4899"/>
    <w:rsid w:val="00EA5703"/>
    <w:rsid w:val="00EA7261"/>
    <w:rsid w:val="00EB0D2D"/>
    <w:rsid w:val="00EB1024"/>
    <w:rsid w:val="00EB1FD5"/>
    <w:rsid w:val="00EB491F"/>
    <w:rsid w:val="00EB5DE3"/>
    <w:rsid w:val="00EB630C"/>
    <w:rsid w:val="00EB7616"/>
    <w:rsid w:val="00EC3830"/>
    <w:rsid w:val="00EC53B9"/>
    <w:rsid w:val="00EC5F56"/>
    <w:rsid w:val="00EC643A"/>
    <w:rsid w:val="00ED1BF4"/>
    <w:rsid w:val="00ED20BB"/>
    <w:rsid w:val="00ED29F7"/>
    <w:rsid w:val="00ED2BC3"/>
    <w:rsid w:val="00ED63FA"/>
    <w:rsid w:val="00EE09C7"/>
    <w:rsid w:val="00EE1B04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3B78"/>
    <w:rsid w:val="00F25B21"/>
    <w:rsid w:val="00F30DAA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052"/>
    <w:rsid w:val="00F45292"/>
    <w:rsid w:val="00F478C6"/>
    <w:rsid w:val="00F503B8"/>
    <w:rsid w:val="00F542AE"/>
    <w:rsid w:val="00F549E9"/>
    <w:rsid w:val="00F54E9D"/>
    <w:rsid w:val="00F55887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84E5B"/>
    <w:rsid w:val="00F909FA"/>
    <w:rsid w:val="00F918BC"/>
    <w:rsid w:val="00F93664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B7A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5CA"/>
    <w:rsid w:val="00FD2D4F"/>
    <w:rsid w:val="00FD3D22"/>
    <w:rsid w:val="00FD7993"/>
    <w:rsid w:val="00FD7B2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279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04E1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3"/>
      </w:numPr>
    </w:pPr>
  </w:style>
  <w:style w:type="paragraph" w:customStyle="1" w:styleId="Tiret1">
    <w:name w:val="Tiret 1"/>
    <w:basedOn w:val="Point1"/>
    <w:rsid w:val="00DA184F"/>
    <w:pPr>
      <w:numPr>
        <w:numId w:val="4"/>
      </w:numPr>
    </w:pPr>
  </w:style>
  <w:style w:type="paragraph" w:customStyle="1" w:styleId="Tiret2">
    <w:name w:val="Tiret 2"/>
    <w:basedOn w:val="Point2"/>
    <w:rsid w:val="00DA184F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  <w:style w:type="table" w:customStyle="1" w:styleId="Tabela-Siatka8">
    <w:name w:val="Tabela - Siatka8"/>
    <w:basedOn w:val="Standardowy"/>
    <w:next w:val="Tabela-Siatka"/>
    <w:uiPriority w:val="59"/>
    <w:rsid w:val="00621896"/>
    <w:rPr>
      <w:rFonts w:ascii="Cambria" w:eastAsia="MS Mincho" w:hAnsi="Cambria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59"/>
    <w:rsid w:val="00841410"/>
    <w:rPr>
      <w:rFonts w:ascii="Cambria" w:eastAsia="MS Mincho" w:hAnsi="Cambria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E4AB1-0076-465C-A265-7C910E33D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10</Pages>
  <Words>1541</Words>
  <Characters>9247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10767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Łukasz Centkowski</cp:lastModifiedBy>
  <cp:revision>32</cp:revision>
  <cp:lastPrinted>2025-08-05T06:40:00Z</cp:lastPrinted>
  <dcterms:created xsi:type="dcterms:W3CDTF">2025-08-01T08:39:00Z</dcterms:created>
  <dcterms:modified xsi:type="dcterms:W3CDTF">2025-08-07T06:46:00Z</dcterms:modified>
</cp:coreProperties>
</file>